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noProof/>
          <w:sz w:val="28"/>
          <w:szCs w:val="28"/>
          <w:lang w:eastAsia="ru-RU"/>
        </w:rPr>
        <w:drawing>
          <wp:inline distT="0" distB="0" distL="0" distR="0" wp14:anchorId="4DDD1BBC" wp14:editId="367DD955">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sz w:val="28"/>
          <w:szCs w:val="28"/>
        </w:rPr>
        <w:t>АДМИНИСТРАЦИЯ</w:t>
      </w:r>
    </w:p>
    <w:p w:rsidR="00603B93" w:rsidRPr="00603B93" w:rsidRDefault="004C69A0" w:rsidP="00603B93">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proofErr w:type="spellStart"/>
      <w:r w:rsidRPr="00603B93">
        <w:rPr>
          <w:rFonts w:ascii="Times New Roman" w:eastAsia="Times New Roman" w:hAnsi="Times New Roman" w:cs="Times New Roman"/>
          <w:b/>
          <w:sz w:val="28"/>
          <w:szCs w:val="28"/>
        </w:rPr>
        <w:t>Волховский</w:t>
      </w:r>
      <w:proofErr w:type="spellEnd"/>
      <w:r w:rsidRPr="00603B93">
        <w:rPr>
          <w:rFonts w:ascii="Times New Roman" w:eastAsia="Times New Roman" w:hAnsi="Times New Roman" w:cs="Times New Roman"/>
          <w:b/>
          <w:sz w:val="28"/>
          <w:szCs w:val="28"/>
        </w:rPr>
        <w:t xml:space="preserve"> муниципальный район</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sz w:val="28"/>
          <w:szCs w:val="28"/>
        </w:rPr>
        <w:t>Ленинградская область</w:t>
      </w:r>
    </w:p>
    <w:p w:rsidR="00603B93" w:rsidRPr="00603B93" w:rsidRDefault="00603B93" w:rsidP="00603B93">
      <w:pPr>
        <w:spacing w:after="0" w:line="240" w:lineRule="auto"/>
        <w:ind w:left="-720"/>
        <w:jc w:val="center"/>
        <w:rPr>
          <w:rFonts w:ascii="Times New Roman" w:eastAsia="Times New Roman" w:hAnsi="Times New Roman" w:cs="Times New Roman"/>
          <w:sz w:val="20"/>
          <w:szCs w:val="20"/>
        </w:rPr>
      </w:pPr>
      <w:r w:rsidRPr="00603B93">
        <w:rPr>
          <w:rFonts w:ascii="Times New Roman" w:eastAsia="Times New Roman" w:hAnsi="Times New Roman" w:cs="Times New Roman"/>
          <w:sz w:val="20"/>
          <w:szCs w:val="20"/>
        </w:rPr>
        <w:t xml:space="preserve">деревня </w:t>
      </w:r>
      <w:proofErr w:type="spellStart"/>
      <w:r w:rsidRPr="00603B93">
        <w:rPr>
          <w:rFonts w:ascii="Times New Roman" w:eastAsia="Times New Roman" w:hAnsi="Times New Roman" w:cs="Times New Roman"/>
          <w:sz w:val="20"/>
          <w:szCs w:val="20"/>
        </w:rPr>
        <w:t>Вындин</w:t>
      </w:r>
      <w:proofErr w:type="spellEnd"/>
      <w:r w:rsidRPr="00603B93">
        <w:rPr>
          <w:rFonts w:ascii="Times New Roman" w:eastAsia="Times New Roman" w:hAnsi="Times New Roman" w:cs="Times New Roman"/>
          <w:sz w:val="20"/>
          <w:szCs w:val="20"/>
        </w:rPr>
        <w:t xml:space="preserve"> Остров</w:t>
      </w:r>
    </w:p>
    <w:p w:rsidR="00603B93" w:rsidRDefault="00603B93" w:rsidP="00603B93">
      <w:pPr>
        <w:spacing w:after="0" w:line="240" w:lineRule="auto"/>
        <w:ind w:left="-720"/>
        <w:jc w:val="center"/>
        <w:rPr>
          <w:rFonts w:ascii="Times New Roman" w:eastAsia="Times New Roman" w:hAnsi="Times New Roman" w:cs="Times New Roman"/>
          <w:sz w:val="20"/>
          <w:szCs w:val="20"/>
        </w:rPr>
      </w:pPr>
      <w:r w:rsidRPr="00603B93">
        <w:rPr>
          <w:rFonts w:ascii="Times New Roman" w:eastAsia="Times New Roman" w:hAnsi="Times New Roman" w:cs="Times New Roman"/>
          <w:sz w:val="20"/>
          <w:szCs w:val="20"/>
        </w:rPr>
        <w:t>ул. Школьная, д.</w:t>
      </w:r>
      <w:proofErr w:type="gramStart"/>
      <w:r w:rsidRPr="00603B93">
        <w:rPr>
          <w:rFonts w:ascii="Times New Roman" w:eastAsia="Times New Roman" w:hAnsi="Times New Roman" w:cs="Times New Roman"/>
          <w:sz w:val="20"/>
          <w:szCs w:val="20"/>
        </w:rPr>
        <w:t>1</w:t>
      </w:r>
      <w:proofErr w:type="gramEnd"/>
      <w:r w:rsidRPr="00603B93">
        <w:rPr>
          <w:rFonts w:ascii="Times New Roman" w:eastAsia="Times New Roman" w:hAnsi="Times New Roman" w:cs="Times New Roman"/>
          <w:sz w:val="20"/>
          <w:szCs w:val="20"/>
        </w:rPr>
        <w:t xml:space="preserve"> а</w:t>
      </w:r>
    </w:p>
    <w:p w:rsidR="00874D87" w:rsidRDefault="00874D87" w:rsidP="00603B93">
      <w:pPr>
        <w:spacing w:after="0" w:line="240" w:lineRule="auto"/>
        <w:ind w:left="-720"/>
        <w:jc w:val="center"/>
        <w:rPr>
          <w:rFonts w:ascii="Times New Roman" w:eastAsia="Times New Roman" w:hAnsi="Times New Roman" w:cs="Times New Roman"/>
          <w:sz w:val="20"/>
          <w:szCs w:val="20"/>
        </w:rPr>
      </w:pP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sz w:val="28"/>
          <w:szCs w:val="28"/>
        </w:rPr>
        <w:t>ПОСТАНОВЛЕНИЕ</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p>
    <w:p w:rsidR="00603B93" w:rsidRPr="00603B93" w:rsidRDefault="000B56AF" w:rsidP="00603B93">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 xml:space="preserve">От  </w:t>
      </w:r>
      <w:r w:rsidR="00B136DA">
        <w:rPr>
          <w:rFonts w:ascii="Times New Roman" w:eastAsia="Times New Roman" w:hAnsi="Times New Roman" w:cs="Times New Roman"/>
          <w:b/>
          <w:sz w:val="28"/>
          <w:szCs w:val="28"/>
        </w:rPr>
        <w:t>«</w:t>
      </w:r>
      <w:proofErr w:type="gramEnd"/>
      <w:r w:rsidR="00874D87">
        <w:rPr>
          <w:rFonts w:ascii="Times New Roman" w:eastAsia="Times New Roman" w:hAnsi="Times New Roman" w:cs="Times New Roman"/>
          <w:b/>
          <w:sz w:val="28"/>
          <w:szCs w:val="28"/>
        </w:rPr>
        <w:t>21</w:t>
      </w:r>
      <w:r w:rsidR="00B136DA">
        <w:rPr>
          <w:rFonts w:ascii="Times New Roman" w:eastAsia="Times New Roman" w:hAnsi="Times New Roman" w:cs="Times New Roman"/>
          <w:b/>
          <w:sz w:val="28"/>
          <w:szCs w:val="28"/>
        </w:rPr>
        <w:t>»</w:t>
      </w:r>
      <w:r w:rsidR="00603B93">
        <w:rPr>
          <w:rFonts w:ascii="Times New Roman" w:eastAsia="Times New Roman" w:hAnsi="Times New Roman" w:cs="Times New Roman"/>
          <w:b/>
          <w:sz w:val="28"/>
          <w:szCs w:val="28"/>
        </w:rPr>
        <w:t xml:space="preserve"> </w:t>
      </w:r>
      <w:r w:rsidR="00B136DA">
        <w:rPr>
          <w:rFonts w:ascii="Times New Roman" w:eastAsia="Times New Roman" w:hAnsi="Times New Roman" w:cs="Times New Roman"/>
          <w:b/>
          <w:sz w:val="28"/>
          <w:szCs w:val="28"/>
        </w:rPr>
        <w:t>июля</w:t>
      </w:r>
      <w:r w:rsidR="00603B93">
        <w:rPr>
          <w:rFonts w:ascii="Times New Roman" w:eastAsia="Times New Roman" w:hAnsi="Times New Roman" w:cs="Times New Roman"/>
          <w:b/>
          <w:sz w:val="28"/>
          <w:szCs w:val="28"/>
        </w:rPr>
        <w:t xml:space="preserve"> </w:t>
      </w:r>
      <w:r w:rsidR="00B136DA">
        <w:rPr>
          <w:rFonts w:ascii="Times New Roman" w:eastAsia="Times New Roman" w:hAnsi="Times New Roman" w:cs="Times New Roman"/>
          <w:b/>
          <w:sz w:val="28"/>
          <w:szCs w:val="28"/>
        </w:rPr>
        <w:t>2025</w:t>
      </w:r>
      <w:r w:rsidR="00603B93" w:rsidRPr="00603B93">
        <w:rPr>
          <w:rFonts w:ascii="Times New Roman" w:eastAsia="Times New Roman" w:hAnsi="Times New Roman" w:cs="Times New Roman"/>
          <w:b/>
          <w:sz w:val="28"/>
          <w:szCs w:val="28"/>
        </w:rPr>
        <w:t xml:space="preserve"> года                                                           №</w:t>
      </w:r>
      <w:r w:rsidR="00603B93">
        <w:rPr>
          <w:rFonts w:ascii="Times New Roman" w:eastAsia="Times New Roman" w:hAnsi="Times New Roman" w:cs="Times New Roman"/>
          <w:b/>
          <w:sz w:val="28"/>
          <w:szCs w:val="28"/>
        </w:rPr>
        <w:t xml:space="preserve"> </w:t>
      </w:r>
      <w:r w:rsidR="00874D87">
        <w:rPr>
          <w:rFonts w:ascii="Times New Roman" w:eastAsia="Times New Roman" w:hAnsi="Times New Roman" w:cs="Times New Roman"/>
          <w:b/>
          <w:sz w:val="28"/>
          <w:szCs w:val="28"/>
        </w:rPr>
        <w:t>134</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p>
    <w:p w:rsidR="00A80BC5" w:rsidRPr="002D5C86" w:rsidRDefault="00A80BC5" w:rsidP="00A80BC5">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2D5C86">
        <w:rPr>
          <w:rFonts w:ascii="Times New Roman" w:eastAsia="Times New Roman" w:hAnsi="Times New Roman" w:cs="Times New Roman"/>
          <w:b/>
          <w:bCs/>
          <w:sz w:val="28"/>
          <w:szCs w:val="28"/>
          <w:lang w:eastAsia="ru-RU"/>
        </w:rPr>
        <w:t xml:space="preserve">О внесении изменений в постановление № </w:t>
      </w:r>
      <w:r>
        <w:rPr>
          <w:rFonts w:ascii="Times New Roman" w:eastAsia="Times New Roman" w:hAnsi="Times New Roman" w:cs="Times New Roman"/>
          <w:b/>
          <w:bCs/>
          <w:sz w:val="28"/>
          <w:szCs w:val="28"/>
          <w:lang w:eastAsia="ru-RU"/>
        </w:rPr>
        <w:t>171</w:t>
      </w:r>
      <w:r w:rsidRPr="002D5C86">
        <w:rPr>
          <w:rFonts w:ascii="Times New Roman" w:eastAsia="Times New Roman" w:hAnsi="Times New Roman" w:cs="Times New Roman"/>
          <w:b/>
          <w:bCs/>
          <w:sz w:val="28"/>
          <w:szCs w:val="28"/>
          <w:lang w:eastAsia="ru-RU"/>
        </w:rPr>
        <w:t xml:space="preserve"> от </w:t>
      </w:r>
      <w:r>
        <w:rPr>
          <w:rFonts w:ascii="Times New Roman" w:eastAsia="Times New Roman" w:hAnsi="Times New Roman" w:cs="Times New Roman"/>
          <w:b/>
          <w:bCs/>
          <w:sz w:val="28"/>
          <w:szCs w:val="28"/>
          <w:lang w:eastAsia="ru-RU"/>
        </w:rPr>
        <w:t>03.11.2023</w:t>
      </w:r>
      <w:r w:rsidRPr="002D5C86">
        <w:rPr>
          <w:rFonts w:ascii="Times New Roman" w:eastAsia="Times New Roman" w:hAnsi="Times New Roman" w:cs="Times New Roman"/>
          <w:b/>
          <w:bCs/>
          <w:sz w:val="28"/>
          <w:szCs w:val="28"/>
          <w:lang w:eastAsia="ru-RU"/>
        </w:rPr>
        <w:t xml:space="preserve"> года </w:t>
      </w:r>
    </w:p>
    <w:p w:rsidR="00603B93" w:rsidRPr="00603B93" w:rsidRDefault="00603B93" w:rsidP="00603B93">
      <w:pPr>
        <w:spacing w:after="120"/>
        <w:jc w:val="both"/>
        <w:rPr>
          <w:rFonts w:ascii="Times New Roman" w:eastAsia="Lucida Sans Unicode" w:hAnsi="Times New Roman" w:cs="Mangal"/>
          <w:b/>
          <w:kern w:val="1"/>
          <w:sz w:val="28"/>
          <w:szCs w:val="28"/>
          <w:lang w:eastAsia="hi-IN" w:bidi="hi-IN"/>
        </w:rPr>
      </w:pPr>
      <w:r w:rsidRPr="00603B93">
        <w:rPr>
          <w:rFonts w:ascii="Times New Roman" w:eastAsia="Times New Roman" w:hAnsi="Times New Roman" w:cs="Times New Roman"/>
          <w:sz w:val="28"/>
          <w:szCs w:val="28"/>
          <w:lang w:eastAsia="ru-RU"/>
        </w:rPr>
        <w:t xml:space="preserve"> </w:t>
      </w:r>
      <w:r w:rsidRPr="00603B93">
        <w:rPr>
          <w:rFonts w:ascii="Times New Roman" w:eastAsia="Lucida Sans Unicode" w:hAnsi="Times New Roman" w:cs="Mangal"/>
          <w:b/>
          <w:kern w:val="1"/>
          <w:sz w:val="28"/>
          <w:szCs w:val="28"/>
          <w:lang w:eastAsia="hi-IN" w:bidi="hi-IN"/>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 25 кг), подъема привязных аэростатов над населенными пунктами, а также посадки (взлета) на расположенные в границах муниципального образования Вындиноостровско</w:t>
      </w:r>
      <w:r w:rsidR="00A80BC5">
        <w:rPr>
          <w:rFonts w:ascii="Times New Roman" w:eastAsia="Lucida Sans Unicode" w:hAnsi="Times New Roman" w:cs="Mangal"/>
          <w:b/>
          <w:kern w:val="1"/>
          <w:sz w:val="28"/>
          <w:szCs w:val="28"/>
          <w:lang w:eastAsia="hi-IN" w:bidi="hi-IN"/>
        </w:rPr>
        <w:t>го сельского поселения</w:t>
      </w:r>
      <w:r w:rsidRPr="00603B93">
        <w:rPr>
          <w:rFonts w:ascii="Times New Roman" w:eastAsia="Lucida Sans Unicode" w:hAnsi="Times New Roman" w:cs="Mangal"/>
          <w:b/>
          <w:kern w:val="1"/>
          <w:sz w:val="28"/>
          <w:szCs w:val="28"/>
          <w:lang w:eastAsia="hi-IN" w:bidi="hi-IN"/>
        </w:rPr>
        <w:t xml:space="preserve"> Волховского муниципального района Ленинградской области площадки, сведения о которых не опубликованы в документах аэронавигационной информации»</w:t>
      </w:r>
    </w:p>
    <w:p w:rsidR="00603B93" w:rsidRPr="00603B93" w:rsidRDefault="00603B93" w:rsidP="00603B93">
      <w:pPr>
        <w:widowControl w:val="0"/>
        <w:suppressLineNumbers/>
        <w:suppressAutoHyphens/>
        <w:spacing w:after="0" w:line="240" w:lineRule="auto"/>
        <w:ind w:firstLine="709"/>
        <w:jc w:val="both"/>
        <w:rPr>
          <w:rFonts w:ascii="Times New Roman" w:eastAsia="Lucida Sans Unicode" w:hAnsi="Times New Roman" w:cs="Mangal"/>
          <w:kern w:val="1"/>
          <w:sz w:val="28"/>
          <w:szCs w:val="24"/>
          <w:lang w:eastAsia="hi-IN" w:bidi="hi-IN"/>
        </w:rPr>
      </w:pPr>
    </w:p>
    <w:p w:rsidR="00603B93" w:rsidRPr="00603B93" w:rsidRDefault="00B136DA" w:rsidP="00603B93">
      <w:pPr>
        <w:spacing w:after="200" w:line="240" w:lineRule="atLeast"/>
        <w:jc w:val="both"/>
        <w:rPr>
          <w:rFonts w:ascii="Times New Roman" w:eastAsia="Times New Roman" w:hAnsi="Times New Roman" w:cs="Times New Roman"/>
          <w:sz w:val="28"/>
          <w:szCs w:val="28"/>
          <w:lang w:eastAsia="ru-RU"/>
        </w:rPr>
      </w:pPr>
      <w:r w:rsidRPr="002D5C86">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26.06.2025 г.,</w:t>
      </w:r>
      <w:r>
        <w:rPr>
          <w:rFonts w:ascii="Times New Roman" w:eastAsia="Times New Roman" w:hAnsi="Times New Roman" w:cs="Times New Roman"/>
          <w:sz w:val="28"/>
          <w:szCs w:val="28"/>
          <w:lang w:eastAsia="ru-RU"/>
        </w:rPr>
        <w:t xml:space="preserve"> в</w:t>
      </w:r>
      <w:r w:rsidR="00603B93" w:rsidRPr="00603B93">
        <w:rPr>
          <w:rFonts w:ascii="Times New Roman" w:eastAsia="Lucida Sans Unicode" w:hAnsi="Times New Roman" w:cs="Mangal"/>
          <w:bCs/>
          <w:kern w:val="1"/>
          <w:sz w:val="28"/>
          <w:szCs w:val="28"/>
          <w:lang w:eastAsia="hi-IN" w:bidi="hi-IN"/>
        </w:rPr>
        <w:t xml:space="preserve"> соответствии с распоряжением Правительства Ленинградской области от 04 мая 2023 года № 277-р «О внесении изменений в распоряжение Правительства Ленинградской области от 28 декабря 2015 года № 585-р»</w:t>
      </w:r>
      <w:r w:rsidR="00603B93" w:rsidRPr="00603B93">
        <w:rPr>
          <w:rFonts w:ascii="Times New Roman" w:eastAsia="Times New Roman" w:hAnsi="Times New Roman" w:cs="Times New Roman"/>
          <w:sz w:val="28"/>
          <w:szCs w:val="28"/>
          <w:lang w:eastAsia="ru-RU"/>
        </w:rPr>
        <w:t xml:space="preserve">, </w:t>
      </w:r>
      <w:r w:rsidRPr="002D5C86">
        <w:rPr>
          <w:rFonts w:ascii="Times New Roman" w:eastAsia="Times New Roman" w:hAnsi="Times New Roman" w:cs="Times New Roman"/>
          <w:sz w:val="28"/>
          <w:szCs w:val="28"/>
          <w:lang w:eastAsia="ar-SA"/>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2D5C86">
        <w:rPr>
          <w:rFonts w:ascii="Times New Roman" w:eastAsia="Times New Roman" w:hAnsi="Times New Roman" w:cs="Times New Roman"/>
          <w:sz w:val="28"/>
          <w:szCs w:val="28"/>
          <w:lang w:eastAsia="ar-SA"/>
        </w:rPr>
        <w:t>Вындиноостровское</w:t>
      </w:r>
      <w:proofErr w:type="spellEnd"/>
      <w:r w:rsidRPr="002D5C86">
        <w:rPr>
          <w:rFonts w:ascii="Times New Roman" w:eastAsia="Times New Roman" w:hAnsi="Times New Roman" w:cs="Times New Roman"/>
          <w:sz w:val="28"/>
          <w:szCs w:val="28"/>
          <w:lang w:eastAsia="ar-SA"/>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D5C86">
        <w:rPr>
          <w:rFonts w:ascii="Times New Roman" w:eastAsia="Times New Roman" w:hAnsi="Times New Roman" w:cs="Times New Roman"/>
          <w:sz w:val="28"/>
          <w:szCs w:val="28"/>
          <w:lang w:eastAsia="ar-SA"/>
        </w:rPr>
        <w:t>Вындиноостровское</w:t>
      </w:r>
      <w:proofErr w:type="spellEnd"/>
      <w:r w:rsidRPr="002D5C86">
        <w:rPr>
          <w:rFonts w:ascii="Times New Roman" w:eastAsia="Times New Roman" w:hAnsi="Times New Roman" w:cs="Times New Roman"/>
          <w:sz w:val="28"/>
          <w:szCs w:val="28"/>
          <w:lang w:eastAsia="ar-SA"/>
        </w:rPr>
        <w:t xml:space="preserve"> сельское поселение Волховского муниципального района Ленинградской области», Устава </w:t>
      </w:r>
      <w:r w:rsidRPr="002D5C86">
        <w:rPr>
          <w:rFonts w:ascii="Times New Roman" w:eastAsia="Times New Roman" w:hAnsi="Times New Roman" w:cs="Times New Roman"/>
          <w:sz w:val="28"/>
          <w:szCs w:val="28"/>
          <w:lang w:eastAsia="ar-SA"/>
        </w:rPr>
        <w:lastRenderedPageBreak/>
        <w:t>муниципального образования  администрация муниципального образования Вын</w:t>
      </w:r>
      <w:r w:rsidR="009751F2">
        <w:rPr>
          <w:rFonts w:ascii="Times New Roman" w:eastAsia="Times New Roman" w:hAnsi="Times New Roman" w:cs="Times New Roman"/>
          <w:sz w:val="28"/>
          <w:szCs w:val="28"/>
          <w:lang w:eastAsia="ar-SA"/>
        </w:rPr>
        <w:t>диноостровского</w:t>
      </w:r>
      <w:r w:rsidRPr="002D5C86">
        <w:rPr>
          <w:rFonts w:ascii="Times New Roman" w:eastAsia="Times New Roman" w:hAnsi="Times New Roman" w:cs="Times New Roman"/>
          <w:sz w:val="28"/>
          <w:szCs w:val="28"/>
          <w:lang w:eastAsia="ar-SA"/>
        </w:rPr>
        <w:t xml:space="preserve"> сельско</w:t>
      </w:r>
      <w:r w:rsidR="009751F2">
        <w:rPr>
          <w:rFonts w:ascii="Times New Roman" w:eastAsia="Times New Roman" w:hAnsi="Times New Roman" w:cs="Times New Roman"/>
          <w:sz w:val="28"/>
          <w:szCs w:val="28"/>
          <w:lang w:eastAsia="ar-SA"/>
        </w:rPr>
        <w:t>го поселения</w:t>
      </w:r>
      <w:r w:rsidR="00603B93" w:rsidRPr="00603B93">
        <w:rPr>
          <w:rFonts w:ascii="Times New Roman" w:eastAsia="Times New Roman" w:hAnsi="Times New Roman" w:cs="Times New Roman"/>
          <w:sz w:val="28"/>
          <w:szCs w:val="28"/>
          <w:lang w:eastAsia="ru-RU"/>
        </w:rPr>
        <w:t xml:space="preserve">  </w:t>
      </w:r>
      <w:r w:rsidR="00603B93" w:rsidRPr="00603B93">
        <w:rPr>
          <w:rFonts w:ascii="Times New Roman" w:eastAsia="Times New Roman" w:hAnsi="Times New Roman" w:cs="Times New Roman"/>
          <w:b/>
          <w:sz w:val="28"/>
          <w:szCs w:val="28"/>
          <w:lang w:eastAsia="ru-RU"/>
        </w:rPr>
        <w:t>постановляет:</w:t>
      </w:r>
    </w:p>
    <w:p w:rsidR="007F3103" w:rsidRDefault="007F3103" w:rsidP="007F3103">
      <w:pPr>
        <w:widowControl w:val="0"/>
        <w:suppressLineNumbers/>
        <w:suppressAutoHyphens/>
        <w:spacing w:after="0" w:line="240" w:lineRule="auto"/>
        <w:ind w:firstLine="709"/>
        <w:jc w:val="both"/>
        <w:rPr>
          <w:rFonts w:ascii="Times New Roman" w:eastAsia="Lucida Sans Unicode" w:hAnsi="Times New Roman" w:cs="Mangal"/>
          <w:kern w:val="1"/>
          <w:sz w:val="28"/>
          <w:szCs w:val="28"/>
          <w:lang w:eastAsia="hi-IN" w:bidi="hi-IN"/>
        </w:rPr>
      </w:pPr>
      <w:r w:rsidRPr="007F3103">
        <w:rPr>
          <w:rFonts w:ascii="Times New Roman" w:eastAsia="Lucida Sans Unicode" w:hAnsi="Times New Roman" w:cs="Mangal"/>
          <w:kern w:val="1"/>
          <w:sz w:val="28"/>
          <w:szCs w:val="28"/>
          <w:lang w:eastAsia="hi-IN" w:bidi="hi-IN"/>
        </w:rPr>
        <w:t xml:space="preserve">1. </w:t>
      </w:r>
      <w:r w:rsidR="00F12FB6" w:rsidRPr="002D5C86">
        <w:rPr>
          <w:rFonts w:ascii="Times New Roman" w:eastAsia="Times New Roman" w:hAnsi="Times New Roman" w:cs="Times New Roman"/>
          <w:bCs/>
          <w:sz w:val="28"/>
          <w:szCs w:val="28"/>
          <w:lang w:eastAsia="ru-RU"/>
        </w:rPr>
        <w:t>Внести изменения в Административный регламент по предоставлению муниципальной услуги</w:t>
      </w:r>
      <w:r>
        <w:rPr>
          <w:rFonts w:ascii="Times New Roman" w:eastAsia="Lucida Sans Unicode" w:hAnsi="Times New Roman" w:cs="Mangal"/>
          <w:kern w:val="1"/>
          <w:sz w:val="28"/>
          <w:szCs w:val="28"/>
          <w:lang w:eastAsia="hi-IN" w:bidi="hi-IN"/>
        </w:rPr>
        <w:t xml:space="preserve"> </w:t>
      </w:r>
      <w:r w:rsidRPr="007F3103">
        <w:rPr>
          <w:rFonts w:ascii="Times New Roman" w:eastAsia="Lucida Sans Unicode" w:hAnsi="Times New Roman" w:cs="Mangal"/>
          <w:kern w:val="1"/>
          <w:sz w:val="28"/>
          <w:szCs w:val="28"/>
          <w:lang w:eastAsia="hi-IN" w:bidi="hi-IN"/>
        </w:rPr>
        <w:t>«Об утверждении административного регламента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 25 кг), подъема привязных аэростатов над населенными пунктами, а также посадки (взлета) на расположенные в границах муниципально</w:t>
      </w:r>
      <w:r w:rsidR="00A80BC5">
        <w:rPr>
          <w:rFonts w:ascii="Times New Roman" w:eastAsia="Lucida Sans Unicode" w:hAnsi="Times New Roman" w:cs="Mangal"/>
          <w:kern w:val="1"/>
          <w:sz w:val="28"/>
          <w:szCs w:val="28"/>
          <w:lang w:eastAsia="hi-IN" w:bidi="hi-IN"/>
        </w:rPr>
        <w:t>го образования Вындиноостровского сельского поселения</w:t>
      </w:r>
      <w:r w:rsidRPr="007F3103">
        <w:rPr>
          <w:rFonts w:ascii="Times New Roman" w:eastAsia="Lucida Sans Unicode" w:hAnsi="Times New Roman" w:cs="Mangal"/>
          <w:kern w:val="1"/>
          <w:sz w:val="28"/>
          <w:szCs w:val="28"/>
          <w:lang w:eastAsia="hi-IN" w:bidi="hi-IN"/>
        </w:rPr>
        <w:t xml:space="preserve"> Волховского муниципального района Ленинградской области площадки, сведения о которых не опубликованы в документах аэронавигационной информации» следующие изменения:</w:t>
      </w:r>
    </w:p>
    <w:p w:rsidR="00B31DAA" w:rsidRDefault="00F12FB6" w:rsidP="007F3103">
      <w:pPr>
        <w:widowControl w:val="0"/>
        <w:suppressLineNumbers/>
        <w:suppressAutoHyphens/>
        <w:spacing w:after="0" w:line="240" w:lineRule="auto"/>
        <w:ind w:firstLine="709"/>
        <w:jc w:val="both"/>
        <w:rPr>
          <w:rFonts w:ascii="Times New Roman" w:eastAsia="Lucida Sans Unicode" w:hAnsi="Times New Roman" w:cs="Mangal"/>
          <w:kern w:val="1"/>
          <w:sz w:val="28"/>
          <w:szCs w:val="28"/>
          <w:lang w:eastAsia="hi-IN" w:bidi="hi-IN"/>
        </w:rPr>
      </w:pPr>
      <w:r>
        <w:rPr>
          <w:rFonts w:ascii="Times New Roman" w:eastAsia="Lucida Sans Unicode" w:hAnsi="Times New Roman" w:cs="Mangal"/>
          <w:kern w:val="1"/>
          <w:sz w:val="28"/>
          <w:szCs w:val="28"/>
          <w:lang w:eastAsia="hi-IN" w:bidi="hi-IN"/>
        </w:rPr>
        <w:t>В гл. 1</w:t>
      </w:r>
      <w:r w:rsidR="00B31DAA">
        <w:rPr>
          <w:rFonts w:ascii="Times New Roman" w:eastAsia="Lucida Sans Unicode" w:hAnsi="Times New Roman" w:cs="Mangal"/>
          <w:kern w:val="1"/>
          <w:sz w:val="28"/>
          <w:szCs w:val="28"/>
          <w:lang w:eastAsia="hi-IN" w:bidi="hi-IN"/>
        </w:rPr>
        <w:t xml:space="preserve"> п. </w:t>
      </w:r>
      <w:proofErr w:type="gramStart"/>
      <w:r w:rsidR="00B31DAA">
        <w:rPr>
          <w:rFonts w:ascii="Times New Roman" w:eastAsia="Lucida Sans Unicode" w:hAnsi="Times New Roman" w:cs="Mangal"/>
          <w:kern w:val="1"/>
          <w:sz w:val="28"/>
          <w:szCs w:val="28"/>
          <w:lang w:eastAsia="hi-IN" w:bidi="hi-IN"/>
        </w:rPr>
        <w:t>1.2,;</w:t>
      </w:r>
      <w:proofErr w:type="gramEnd"/>
      <w:r w:rsidR="00B31DAA">
        <w:rPr>
          <w:rFonts w:ascii="Times New Roman" w:eastAsia="Lucida Sans Unicode" w:hAnsi="Times New Roman" w:cs="Mangal"/>
          <w:kern w:val="1"/>
          <w:sz w:val="28"/>
          <w:szCs w:val="28"/>
          <w:lang w:eastAsia="hi-IN" w:bidi="hi-IN"/>
        </w:rPr>
        <w:t xml:space="preserve"> 1.3.</w:t>
      </w:r>
    </w:p>
    <w:p w:rsidR="00B31DAA" w:rsidRDefault="00B31DAA" w:rsidP="007F3103">
      <w:pPr>
        <w:widowControl w:val="0"/>
        <w:suppressLineNumbers/>
        <w:suppressAutoHyphens/>
        <w:spacing w:after="0" w:line="240" w:lineRule="auto"/>
        <w:ind w:firstLine="709"/>
        <w:jc w:val="both"/>
        <w:rPr>
          <w:rFonts w:ascii="Times New Roman" w:eastAsia="Lucida Sans Unicode" w:hAnsi="Times New Roman" w:cs="Mangal"/>
          <w:kern w:val="1"/>
          <w:sz w:val="28"/>
          <w:szCs w:val="28"/>
          <w:lang w:eastAsia="hi-IN" w:bidi="hi-IN"/>
        </w:rPr>
      </w:pPr>
      <w:r>
        <w:rPr>
          <w:rFonts w:ascii="Times New Roman" w:eastAsia="Lucida Sans Unicode" w:hAnsi="Times New Roman" w:cs="Mangal"/>
          <w:kern w:val="1"/>
          <w:sz w:val="28"/>
          <w:szCs w:val="28"/>
          <w:lang w:eastAsia="hi-IN" w:bidi="hi-IN"/>
        </w:rPr>
        <w:t>Глава 1 Общие положения</w:t>
      </w:r>
    </w:p>
    <w:p w:rsidR="003F39C5" w:rsidRPr="009751F2" w:rsidRDefault="00F12FB6" w:rsidP="003F39C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Lucida Sans Unicode" w:hAnsi="Times New Roman" w:cs="Mangal"/>
          <w:kern w:val="1"/>
          <w:sz w:val="28"/>
          <w:szCs w:val="28"/>
          <w:lang w:eastAsia="hi-IN" w:bidi="hi-IN"/>
        </w:rPr>
        <w:t xml:space="preserve"> </w:t>
      </w:r>
      <w:r w:rsidR="003F39C5" w:rsidRPr="009751F2">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3F39C5" w:rsidRPr="009751F2" w:rsidRDefault="003F39C5" w:rsidP="009751F2">
      <w:pPr>
        <w:widowControl w:val="0"/>
        <w:numPr>
          <w:ilvl w:val="0"/>
          <w:numId w:val="6"/>
        </w:numPr>
        <w:tabs>
          <w:tab w:val="left" w:pos="142"/>
          <w:tab w:val="left" w:pos="28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физические лица;</w:t>
      </w:r>
    </w:p>
    <w:p w:rsidR="003F39C5" w:rsidRPr="009751F2" w:rsidRDefault="003F39C5" w:rsidP="009751F2">
      <w:pPr>
        <w:widowControl w:val="0"/>
        <w:numPr>
          <w:ilvl w:val="0"/>
          <w:numId w:val="6"/>
        </w:numPr>
        <w:tabs>
          <w:tab w:val="left" w:pos="142"/>
          <w:tab w:val="left" w:pos="28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индивидуальные предприниматели;</w:t>
      </w:r>
    </w:p>
    <w:p w:rsidR="003F39C5" w:rsidRPr="009751F2" w:rsidRDefault="003F39C5" w:rsidP="009751F2">
      <w:pPr>
        <w:numPr>
          <w:ilvl w:val="0"/>
          <w:numId w:val="6"/>
        </w:numPr>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Представлять интересы заявителя имеют право: </w:t>
      </w:r>
    </w:p>
    <w:p w:rsidR="003F39C5" w:rsidRPr="009751F2" w:rsidRDefault="003F39C5" w:rsidP="009751F2">
      <w:pPr>
        <w:numPr>
          <w:ilvl w:val="0"/>
          <w:numId w:val="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лица, действующие в соответствии с учредительными документами от имени юридического лица без доверенности;</w:t>
      </w:r>
    </w:p>
    <w:p w:rsidR="003F39C5" w:rsidRPr="009751F2" w:rsidRDefault="003F39C5" w:rsidP="009751F2">
      <w:pPr>
        <w:numPr>
          <w:ilvl w:val="0"/>
          <w:numId w:val="7"/>
        </w:numPr>
        <w:autoSpaceDE w:val="0"/>
        <w:autoSpaceDN w:val="0"/>
        <w:adjustRightInd w:val="0"/>
        <w:spacing w:after="0" w:line="240" w:lineRule="auto"/>
        <w:ind w:left="0" w:firstLine="709"/>
        <w:jc w:val="both"/>
        <w:rPr>
          <w:rFonts w:ascii="Times New Roman" w:eastAsia="Times New Roman" w:hAnsi="Times New Roman" w:cs="Times New Roman"/>
          <w:i/>
          <w:sz w:val="28"/>
          <w:szCs w:val="28"/>
          <w:lang w:eastAsia="x-none"/>
        </w:rPr>
      </w:pPr>
      <w:r w:rsidRPr="009751F2">
        <w:rPr>
          <w:rFonts w:ascii="Times New Roman" w:eastAsia="Times New Roman" w:hAnsi="Times New Roman" w:cs="Times New Roman"/>
          <w:sz w:val="28"/>
          <w:szCs w:val="28"/>
          <w:lang w:eastAsia="ru-RU"/>
        </w:rPr>
        <w:t>представители юридического лица, индивидуального предпринимателя или физического лица в силу полномочий на основании доверенности.</w:t>
      </w:r>
      <w:r w:rsidRPr="009751F2">
        <w:rPr>
          <w:rFonts w:ascii="Times New Roman" w:eastAsia="Times New Roman" w:hAnsi="Times New Roman" w:cs="Times New Roman"/>
          <w:i/>
          <w:sz w:val="28"/>
          <w:szCs w:val="28"/>
          <w:lang w:eastAsia="x-none"/>
        </w:rPr>
        <w:t xml:space="preserve"> </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1.3. 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3F39C5" w:rsidRPr="009751F2" w:rsidRDefault="003F39C5" w:rsidP="003F39C5">
      <w:pPr>
        <w:widowControl w:val="0"/>
        <w:tabs>
          <w:tab w:val="left" w:pos="-3119"/>
          <w:tab w:val="left" w:pos="-2694"/>
        </w:tabs>
        <w:autoSpaceDE w:val="0"/>
        <w:autoSpaceDN w:val="0"/>
        <w:adjustRightInd w:val="0"/>
        <w:spacing w:after="0" w:line="240" w:lineRule="auto"/>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на сайте ОМСУ;</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7" w:history="1">
        <w:r w:rsidRPr="009751F2">
          <w:rPr>
            <w:rFonts w:ascii="Times New Roman" w:eastAsia="Times New Roman" w:hAnsi="Times New Roman" w:cs="Times New Roman"/>
            <w:sz w:val="28"/>
            <w:szCs w:val="28"/>
            <w:u w:val="single"/>
            <w:lang w:eastAsia="ru-RU"/>
          </w:rPr>
          <w:t>http://mfc47.ru/</w:t>
        </w:r>
      </w:hyperlink>
      <w:r w:rsidRPr="009751F2">
        <w:rPr>
          <w:rFonts w:ascii="Times New Roman" w:eastAsia="Times New Roman" w:hAnsi="Times New Roman" w:cs="Times New Roman"/>
          <w:sz w:val="28"/>
          <w:szCs w:val="28"/>
          <w:lang w:eastAsia="ru-RU"/>
        </w:rPr>
        <w:t>;</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9751F2">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 / на Едином портале </w:t>
      </w:r>
      <w:r w:rsidRPr="009751F2">
        <w:rPr>
          <w:rFonts w:ascii="Times New Roman" w:eastAsia="Times New Roman" w:hAnsi="Times New Roman" w:cs="Times New Roman"/>
          <w:sz w:val="28"/>
          <w:szCs w:val="28"/>
          <w:lang w:eastAsia="ru-RU"/>
        </w:rPr>
        <w:lastRenderedPageBreak/>
        <w:t xml:space="preserve">государственных услуг (далее – ЕПГУ): </w:t>
      </w:r>
      <w:hyperlink r:id="rId8" w:history="1">
        <w:r w:rsidRPr="009751F2">
          <w:rPr>
            <w:rFonts w:ascii="Times New Roman" w:eastAsia="Times New Roman" w:hAnsi="Times New Roman" w:cs="Times New Roman"/>
            <w:sz w:val="28"/>
            <w:szCs w:val="28"/>
            <w:u w:val="single"/>
            <w:lang w:eastAsia="ru-RU"/>
          </w:rPr>
          <w:t>www.gu.le</w:t>
        </w:r>
        <w:r w:rsidRPr="009751F2">
          <w:rPr>
            <w:rFonts w:ascii="Times New Roman" w:eastAsia="Times New Roman" w:hAnsi="Times New Roman" w:cs="Times New Roman"/>
            <w:sz w:val="28"/>
            <w:szCs w:val="28"/>
            <w:u w:val="single"/>
            <w:lang w:val="en-US" w:eastAsia="ru-RU"/>
          </w:rPr>
          <w:t>n</w:t>
        </w:r>
        <w:r w:rsidRPr="009751F2">
          <w:rPr>
            <w:rFonts w:ascii="Times New Roman" w:eastAsia="Times New Roman" w:hAnsi="Times New Roman" w:cs="Times New Roman"/>
            <w:sz w:val="28"/>
            <w:szCs w:val="28"/>
            <w:u w:val="single"/>
            <w:lang w:eastAsia="ru-RU"/>
          </w:rPr>
          <w:t>obl.ru/</w:t>
        </w:r>
      </w:hyperlink>
      <w:r w:rsidRPr="009751F2">
        <w:rPr>
          <w:rFonts w:ascii="Times New Roman" w:eastAsia="Times New Roman" w:hAnsi="Times New Roman" w:cs="Times New Roman"/>
          <w:sz w:val="28"/>
          <w:szCs w:val="28"/>
          <w:lang w:eastAsia="ru-RU"/>
        </w:rPr>
        <w:t xml:space="preserve"> </w:t>
      </w:r>
      <w:hyperlink r:id="rId9" w:history="1">
        <w:r w:rsidRPr="009751F2">
          <w:rPr>
            <w:rFonts w:ascii="Times New Roman" w:eastAsia="Times New Roman" w:hAnsi="Times New Roman" w:cs="Times New Roman"/>
            <w:sz w:val="28"/>
            <w:szCs w:val="28"/>
            <w:u w:val="single"/>
            <w:lang w:eastAsia="ru-RU"/>
          </w:rPr>
          <w:t>www.gosuslugi.ru</w:t>
        </w:r>
      </w:hyperlink>
      <w:r w:rsidRPr="009751F2">
        <w:rPr>
          <w:rFonts w:ascii="Times New Roman" w:eastAsia="Times New Roman" w:hAnsi="Times New Roman" w:cs="Times New Roman"/>
          <w:sz w:val="28"/>
          <w:szCs w:val="28"/>
          <w:u w:val="single"/>
          <w:lang w:eastAsia="ru-RU"/>
        </w:rPr>
        <w:t>;</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Сведения о ходе предоставления муниципальной услуги, результаты предоставления </w:t>
      </w:r>
      <w:proofErr w:type="gramStart"/>
      <w:r w:rsidRPr="009751F2">
        <w:rPr>
          <w:rFonts w:ascii="Times New Roman" w:eastAsia="Times New Roman" w:hAnsi="Times New Roman" w:cs="Times New Roman"/>
          <w:sz w:val="28"/>
          <w:szCs w:val="28"/>
          <w:lang w:eastAsia="ru-RU"/>
        </w:rPr>
        <w:t>муниципальной  услуги</w:t>
      </w:r>
      <w:proofErr w:type="gramEnd"/>
      <w:r w:rsidRPr="009751F2">
        <w:rPr>
          <w:rFonts w:ascii="Times New Roman" w:eastAsia="Times New Roman" w:hAnsi="Times New Roman" w:cs="Times New Roman"/>
          <w:sz w:val="28"/>
          <w:szCs w:val="28"/>
          <w:lang w:eastAsia="ru-RU"/>
        </w:rPr>
        <w:t xml:space="preserve">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F12FB6" w:rsidRPr="009751F2" w:rsidRDefault="003F39C5" w:rsidP="007F3103">
      <w:pPr>
        <w:widowControl w:val="0"/>
        <w:suppressLineNumbers/>
        <w:suppressAutoHyphens/>
        <w:spacing w:after="0" w:line="240" w:lineRule="auto"/>
        <w:ind w:firstLine="709"/>
        <w:jc w:val="both"/>
        <w:rPr>
          <w:rFonts w:ascii="Times New Roman" w:eastAsia="Lucida Sans Unicode" w:hAnsi="Times New Roman" w:cs="Mangal"/>
          <w:kern w:val="1"/>
          <w:sz w:val="28"/>
          <w:szCs w:val="28"/>
          <w:lang w:eastAsia="hi-IN" w:bidi="hi-IN"/>
        </w:rPr>
      </w:pPr>
      <w:r w:rsidRPr="009751F2">
        <w:rPr>
          <w:rFonts w:ascii="Times New Roman" w:eastAsia="Lucida Sans Unicode" w:hAnsi="Times New Roman" w:cs="Mangal"/>
          <w:kern w:val="1"/>
          <w:sz w:val="28"/>
          <w:szCs w:val="28"/>
          <w:lang w:eastAsia="hi-IN" w:bidi="hi-IN"/>
        </w:rPr>
        <w:t xml:space="preserve">В гл. 2 п </w:t>
      </w:r>
      <w:proofErr w:type="gramStart"/>
      <w:r w:rsidRPr="009751F2">
        <w:rPr>
          <w:rFonts w:ascii="Times New Roman" w:eastAsia="Lucida Sans Unicode" w:hAnsi="Times New Roman" w:cs="Mangal"/>
          <w:kern w:val="1"/>
          <w:sz w:val="28"/>
          <w:szCs w:val="28"/>
          <w:lang w:eastAsia="hi-IN" w:bidi="hi-IN"/>
        </w:rPr>
        <w:t>2.2.;</w:t>
      </w:r>
      <w:proofErr w:type="gramEnd"/>
      <w:r w:rsidRPr="009751F2">
        <w:rPr>
          <w:rFonts w:ascii="Times New Roman" w:eastAsia="Lucida Sans Unicode" w:hAnsi="Times New Roman" w:cs="Mangal"/>
          <w:kern w:val="1"/>
          <w:sz w:val="28"/>
          <w:szCs w:val="28"/>
          <w:lang w:eastAsia="hi-IN" w:bidi="hi-IN"/>
        </w:rPr>
        <w:t xml:space="preserve"> </w:t>
      </w:r>
      <w:r w:rsidR="002B75E3" w:rsidRPr="009751F2">
        <w:rPr>
          <w:rFonts w:ascii="Times New Roman" w:eastAsia="Lucida Sans Unicode" w:hAnsi="Times New Roman" w:cs="Mangal"/>
          <w:kern w:val="1"/>
          <w:sz w:val="28"/>
          <w:szCs w:val="28"/>
          <w:lang w:eastAsia="hi-IN" w:bidi="hi-IN"/>
        </w:rPr>
        <w:t xml:space="preserve">2.2.1.; 2.2.2. </w:t>
      </w:r>
      <w:proofErr w:type="spellStart"/>
      <w:r w:rsidR="002B75E3" w:rsidRPr="009751F2">
        <w:rPr>
          <w:rFonts w:ascii="Times New Roman" w:eastAsia="Lucida Sans Unicode" w:hAnsi="Times New Roman" w:cs="Mangal"/>
          <w:kern w:val="1"/>
          <w:sz w:val="28"/>
          <w:szCs w:val="28"/>
          <w:lang w:eastAsia="hi-IN" w:bidi="hi-IN"/>
        </w:rPr>
        <w:t>пп</w:t>
      </w:r>
      <w:proofErr w:type="spellEnd"/>
      <w:r w:rsidR="002B75E3" w:rsidRPr="009751F2">
        <w:rPr>
          <w:rFonts w:ascii="Times New Roman" w:eastAsia="Lucida Sans Unicode" w:hAnsi="Times New Roman" w:cs="Mangal"/>
          <w:kern w:val="1"/>
          <w:sz w:val="28"/>
          <w:szCs w:val="28"/>
          <w:lang w:eastAsia="hi-IN" w:bidi="hi-IN"/>
        </w:rPr>
        <w:t xml:space="preserve"> 2; 2.3.</w:t>
      </w:r>
    </w:p>
    <w:p w:rsidR="00693021" w:rsidRPr="009751F2" w:rsidRDefault="00693021" w:rsidP="00693021">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2.2. Муниципальную услугу предоставляет: </w:t>
      </w:r>
      <w:r w:rsidRPr="009751F2">
        <w:rPr>
          <w:rFonts w:ascii="Times New Roman" w:eastAsia="Calibri" w:hAnsi="Times New Roman" w:cs="Times New Roman"/>
          <w:sz w:val="28"/>
          <w:szCs w:val="28"/>
          <w:lang w:eastAsia="ru-RU"/>
        </w:rPr>
        <w:t>администрация муниципальных образований Ленинградской области.</w:t>
      </w:r>
      <w:r w:rsidRPr="009751F2">
        <w:rPr>
          <w:rFonts w:ascii="Times New Roman" w:eastAsia="Times New Roman" w:hAnsi="Times New Roman" w:cs="Times New Roman"/>
          <w:sz w:val="28"/>
          <w:szCs w:val="28"/>
          <w:lang w:eastAsia="ru-RU"/>
        </w:rPr>
        <w:t xml:space="preserve"> Структурным подразделением, ответственным за предоставление муниципальной услуги, является администрация Вындиноостровского сельского поселение.</w:t>
      </w:r>
    </w:p>
    <w:p w:rsidR="00693021" w:rsidRPr="009751F2" w:rsidRDefault="00693021" w:rsidP="006930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В предоставлении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участвуют:</w:t>
      </w:r>
      <w:r w:rsidRPr="009751F2">
        <w:rPr>
          <w:rFonts w:ascii="Times New Roman" w:eastAsia="Times New Roman" w:hAnsi="Times New Roman" w:cs="Times New Roman"/>
          <w:sz w:val="24"/>
          <w:szCs w:val="24"/>
          <w:lang w:eastAsia="ru-RU"/>
        </w:rPr>
        <w:t xml:space="preserve"> </w:t>
      </w:r>
      <w:r w:rsidRPr="009751F2">
        <w:rPr>
          <w:rFonts w:ascii="Times New Roman" w:eastAsia="Times New Roman" w:hAnsi="Times New Roman" w:cs="Times New Roman"/>
          <w:sz w:val="28"/>
          <w:szCs w:val="28"/>
          <w:lang w:eastAsia="ru-RU"/>
        </w:rPr>
        <w:t>ГБУ ЛО «МФЦ».</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при личной явке:</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филиалах, отделах, удаленных рабочих местах ГБУ ЛО «МФЦ»;</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без личной явки:</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почтовым отправлением в ОМСУ;</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электронной форме через личный кабинет заявителя на ПГУ ЛО/ ЕПГУ (при технической реализации).</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посредством ПГУ/ЕПГУ – в ОМСУ, в МФЦ (при технической реализации);</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по телефону –в МФЦ;</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 посредством сайта ОМСУ – в ОМСУ.</w:t>
      </w:r>
    </w:p>
    <w:p w:rsidR="00693021" w:rsidRPr="009751F2" w:rsidRDefault="00693021" w:rsidP="00693021">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751F2">
        <w:rPr>
          <w:rFonts w:ascii="Times New Roman" w:eastAsia="Times New Roman" w:hAnsi="Times New Roman" w:cs="Times New Roman"/>
          <w:sz w:val="28"/>
          <w:szCs w:val="28"/>
          <w:lang w:eastAsia="ru-RU"/>
        </w:rPr>
        <w:t xml:space="preserve">Для записи заявитель выбирает любую </w:t>
      </w:r>
      <w:r w:rsidRPr="009751F2">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693021" w:rsidRPr="009751F2" w:rsidRDefault="00693021" w:rsidP="006930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9751F2">
        <w:rPr>
          <w:rFonts w:ascii="Times New Roman" w:eastAsia="Times New Roman" w:hAnsi="Times New Roman" w:cs="Times New Roman"/>
          <w:sz w:val="28"/>
          <w:szCs w:val="28"/>
          <w:lang w:eastAsia="zh-CN"/>
        </w:rPr>
        <w:t xml:space="preserve">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w:t>
      </w:r>
      <w:r w:rsidRPr="009751F2">
        <w:rPr>
          <w:rFonts w:ascii="Times New Roman" w:eastAsia="Times New Roman" w:hAnsi="Times New Roman" w:cs="Times New Roman"/>
          <w:sz w:val="28"/>
          <w:szCs w:val="28"/>
          <w:lang w:eastAsia="zh-CN"/>
        </w:rPr>
        <w:lastRenderedPageBreak/>
        <w:t xml:space="preserve">– Федеральный закон от 29.12.2022 № 572-ФЗ) </w:t>
      </w:r>
      <w:r w:rsidRPr="009751F2">
        <w:rPr>
          <w:rFonts w:ascii="Times New Roman" w:eastAsia="Times New Roman" w:hAnsi="Times New Roman" w:cs="Times New Roman"/>
          <w:sz w:val="28"/>
          <w:szCs w:val="28"/>
          <w:lang w:eastAsia="ru-RU"/>
        </w:rPr>
        <w:t xml:space="preserve"> (при наличии технической возможности).</w:t>
      </w:r>
    </w:p>
    <w:p w:rsidR="00693021" w:rsidRPr="009751F2" w:rsidRDefault="00693021" w:rsidP="006930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93021" w:rsidRPr="009751F2" w:rsidRDefault="00693021" w:rsidP="006930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9751F2" w:rsidRPr="009751F2" w:rsidRDefault="009751F2" w:rsidP="009751F2">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val="x-none" w:eastAsia="x-none"/>
        </w:rPr>
        <w:t>2.3. Результат</w:t>
      </w:r>
      <w:r w:rsidRPr="009751F2">
        <w:rPr>
          <w:rFonts w:ascii="Times New Roman" w:eastAsia="Times New Roman" w:hAnsi="Times New Roman" w:cs="Times New Roman"/>
          <w:sz w:val="28"/>
          <w:szCs w:val="28"/>
          <w:lang w:eastAsia="x-none"/>
        </w:rPr>
        <w:t>ом</w:t>
      </w:r>
      <w:r w:rsidRPr="009751F2">
        <w:rPr>
          <w:rFonts w:ascii="Times New Roman" w:eastAsia="Times New Roman" w:hAnsi="Times New Roman" w:cs="Times New Roman"/>
          <w:sz w:val="28"/>
          <w:szCs w:val="28"/>
          <w:lang w:val="x-none" w:eastAsia="x-none"/>
        </w:rPr>
        <w:t xml:space="preserve"> предоставления</w:t>
      </w:r>
      <w:r w:rsidRPr="009751F2">
        <w:rPr>
          <w:rFonts w:ascii="Times New Roman" w:eastAsia="Times New Roman" w:hAnsi="Times New Roman" w:cs="Times New Roman"/>
          <w:sz w:val="28"/>
          <w:szCs w:val="28"/>
          <w:lang w:eastAsia="ru-RU"/>
        </w:rPr>
        <w:t xml:space="preserve">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w:t>
      </w:r>
      <w:r w:rsidRPr="009751F2">
        <w:rPr>
          <w:rFonts w:ascii="Times New Roman" w:eastAsia="Times New Roman" w:hAnsi="Times New Roman" w:cs="Times New Roman"/>
          <w:sz w:val="28"/>
          <w:szCs w:val="28"/>
          <w:lang w:eastAsia="x-none"/>
        </w:rPr>
        <w:t xml:space="preserve"> является:</w:t>
      </w:r>
      <w:r w:rsidRPr="009751F2">
        <w:rPr>
          <w:rFonts w:ascii="Times New Roman" w:eastAsia="Times New Roman" w:hAnsi="Times New Roman" w:cs="Times New Roman"/>
          <w:sz w:val="28"/>
          <w:szCs w:val="28"/>
          <w:lang w:val="x-none" w:eastAsia="x-none"/>
        </w:rPr>
        <w:t xml:space="preserve"> </w:t>
      </w:r>
    </w:p>
    <w:p w:rsidR="009751F2" w:rsidRPr="009751F2" w:rsidRDefault="009751F2" w:rsidP="009751F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Calibri" w:hAnsi="Times New Roman" w:cs="Times New Roman"/>
          <w:sz w:val="28"/>
          <w:szCs w:val="28"/>
          <w:lang w:eastAsia="ru-RU"/>
        </w:rPr>
        <w:t>- выдача разрешения на выполнение авиационных работ, парашютных прыжков, демонстрационных полетов воздушных судов, полетов беспилотных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Ленинградской области;</w:t>
      </w:r>
    </w:p>
    <w:p w:rsidR="009751F2" w:rsidRPr="009751F2" w:rsidRDefault="009751F2" w:rsidP="009751F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Calibri" w:hAnsi="Times New Roman" w:cs="Times New Roman"/>
          <w:sz w:val="28"/>
          <w:szCs w:val="28"/>
          <w:lang w:eastAsia="ru-RU"/>
        </w:rPr>
        <w:t>- 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Ленинградской области.</w:t>
      </w:r>
    </w:p>
    <w:p w:rsidR="009751F2" w:rsidRPr="009751F2" w:rsidRDefault="009751F2" w:rsidP="009751F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9751F2" w:rsidRPr="009751F2" w:rsidRDefault="009751F2" w:rsidP="009751F2">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при личной явке:</w:t>
      </w:r>
    </w:p>
    <w:p w:rsidR="009751F2" w:rsidRPr="009751F2" w:rsidRDefault="009751F2" w:rsidP="009751F2">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филиалах, отделах, удаленных рабочих местах ГБУ ЛО «МФЦ»;</w:t>
      </w:r>
    </w:p>
    <w:p w:rsidR="009751F2" w:rsidRPr="009751F2" w:rsidRDefault="009751F2" w:rsidP="009751F2">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без личной явки:</w:t>
      </w:r>
    </w:p>
    <w:p w:rsidR="009751F2" w:rsidRPr="009751F2" w:rsidRDefault="009751F2" w:rsidP="009751F2">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почтовым отправлением;</w:t>
      </w:r>
    </w:p>
    <w:p w:rsidR="009751F2" w:rsidRPr="009751F2" w:rsidRDefault="009751F2" w:rsidP="009751F2">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на адрес электронной почты;</w:t>
      </w:r>
    </w:p>
    <w:p w:rsidR="009751F2" w:rsidRPr="009751F2" w:rsidRDefault="009751F2" w:rsidP="009751F2">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693021" w:rsidRPr="009751F2" w:rsidRDefault="009751F2" w:rsidP="007F3103">
      <w:pPr>
        <w:widowControl w:val="0"/>
        <w:suppressLineNumbers/>
        <w:suppressAutoHyphens/>
        <w:spacing w:after="0" w:line="240" w:lineRule="auto"/>
        <w:ind w:firstLine="709"/>
        <w:jc w:val="both"/>
        <w:rPr>
          <w:rFonts w:ascii="Times New Roman" w:eastAsia="Lucida Sans Unicode" w:hAnsi="Times New Roman" w:cs="Mangal"/>
          <w:kern w:val="1"/>
          <w:sz w:val="28"/>
          <w:szCs w:val="28"/>
          <w:lang w:eastAsia="hi-IN" w:bidi="hi-IN"/>
        </w:rPr>
      </w:pPr>
      <w:r w:rsidRPr="009751F2">
        <w:rPr>
          <w:rFonts w:ascii="Times New Roman" w:eastAsia="Lucida Sans Unicode" w:hAnsi="Times New Roman" w:cs="Mangal"/>
          <w:kern w:val="1"/>
          <w:sz w:val="28"/>
          <w:szCs w:val="28"/>
          <w:lang w:eastAsia="hi-IN" w:bidi="hi-IN"/>
        </w:rPr>
        <w:t>В гл.6 п 6.4.</w:t>
      </w:r>
    </w:p>
    <w:p w:rsidR="009751F2" w:rsidRPr="009751F2" w:rsidRDefault="009751F2" w:rsidP="007F3103">
      <w:pPr>
        <w:widowControl w:val="0"/>
        <w:suppressLineNumbers/>
        <w:suppressAutoHyphens/>
        <w:spacing w:after="0" w:line="240" w:lineRule="auto"/>
        <w:ind w:firstLine="709"/>
        <w:jc w:val="both"/>
        <w:rPr>
          <w:rFonts w:ascii="Times New Roman" w:eastAsia="Lucida Sans Unicode" w:hAnsi="Times New Roman" w:cs="Mangal"/>
          <w:kern w:val="1"/>
          <w:sz w:val="28"/>
          <w:szCs w:val="28"/>
          <w:lang w:eastAsia="hi-IN" w:bidi="hi-IN"/>
        </w:rPr>
      </w:pPr>
      <w:r w:rsidRPr="009751F2">
        <w:rPr>
          <w:rFonts w:ascii="Times New Roman" w:eastAsia="Lucida Sans Unicode" w:hAnsi="Times New Roman" w:cs="Mangal"/>
          <w:kern w:val="1"/>
          <w:sz w:val="28"/>
          <w:szCs w:val="28"/>
          <w:lang w:eastAsia="hi-IN" w:bidi="hi-IN"/>
        </w:rPr>
        <w:t>Глава 6 Особенности выполнения административных процедур в многофункциональных центрах.</w:t>
      </w:r>
    </w:p>
    <w:p w:rsidR="009751F2" w:rsidRPr="009751F2" w:rsidRDefault="009751F2" w:rsidP="009751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751F2" w:rsidRPr="009751F2" w:rsidRDefault="009751F2" w:rsidP="009751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9751F2" w:rsidRPr="009751F2" w:rsidRDefault="009751F2" w:rsidP="009751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w:t>
      </w:r>
      <w:r w:rsidRPr="009751F2">
        <w:rPr>
          <w:rFonts w:ascii="Times New Roman" w:eastAsia="Times New Roman" w:hAnsi="Times New Roman" w:cs="Times New Roman"/>
          <w:sz w:val="28"/>
          <w:szCs w:val="28"/>
          <w:lang w:eastAsia="ru-RU"/>
        </w:rPr>
        <w:lastRenderedPageBreak/>
        <w:t>муниципальной услуги заявителю, но не позднее двух рабочих дней до окончания срока предоставления услуги.</w:t>
      </w:r>
    </w:p>
    <w:p w:rsidR="009751F2" w:rsidRPr="009751F2" w:rsidRDefault="009751F2" w:rsidP="009751F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ОМСУ по результатам рассмотрения представленных заявителем документов, не позднее одного дня с даты их получения от ОМСУ сообщает заявителю о принятом решении по телефону (с записью даты и времени телефонного звонка, посредством </w:t>
      </w:r>
      <w:proofErr w:type="spellStart"/>
      <w:r w:rsidRPr="009751F2">
        <w:rPr>
          <w:rFonts w:ascii="Times New Roman" w:eastAsia="Times New Roman" w:hAnsi="Times New Roman" w:cs="Times New Roman"/>
          <w:sz w:val="28"/>
          <w:szCs w:val="28"/>
          <w:lang w:eastAsia="ru-RU"/>
        </w:rPr>
        <w:t>автоинформирования</w:t>
      </w:r>
      <w:proofErr w:type="spellEnd"/>
      <w:r w:rsidRPr="009751F2">
        <w:rPr>
          <w:rFonts w:ascii="Times New Roman" w:eastAsia="Times New Roman" w:hAnsi="Times New Roman" w:cs="Times New Roman"/>
          <w:sz w:val="28"/>
          <w:szCs w:val="28"/>
          <w:lang w:eastAsia="ru-RU"/>
        </w:rPr>
        <w:t xml:space="preserve"> по телефону, либо посредством СМС-информирования или информирования по электронной почте, или посредством </w:t>
      </w:r>
      <w:proofErr w:type="spellStart"/>
      <w:r w:rsidRPr="009751F2">
        <w:rPr>
          <w:rFonts w:ascii="Times New Roman" w:eastAsia="Times New Roman" w:hAnsi="Times New Roman" w:cs="Times New Roman"/>
          <w:sz w:val="28"/>
          <w:szCs w:val="28"/>
          <w:lang w:eastAsia="ru-RU"/>
        </w:rPr>
        <w:t>автоинформирования</w:t>
      </w:r>
      <w:proofErr w:type="spellEnd"/>
      <w:r w:rsidRPr="009751F2">
        <w:rPr>
          <w:rFonts w:ascii="Times New Roman" w:eastAsia="Times New Roman" w:hAnsi="Times New Roman" w:cs="Times New Roman"/>
          <w:sz w:val="28"/>
          <w:szCs w:val="28"/>
          <w:lang w:eastAsia="ru-RU"/>
        </w:rPr>
        <w:t xml:space="preserve"> через социальную сеть "</w:t>
      </w:r>
      <w:proofErr w:type="spellStart"/>
      <w:r w:rsidRPr="009751F2">
        <w:rPr>
          <w:rFonts w:ascii="Times New Roman" w:eastAsia="Times New Roman" w:hAnsi="Times New Roman" w:cs="Times New Roman"/>
          <w:sz w:val="28"/>
          <w:szCs w:val="28"/>
          <w:lang w:eastAsia="ru-RU"/>
        </w:rPr>
        <w:t>ВКонтакте</w:t>
      </w:r>
      <w:proofErr w:type="spellEnd"/>
      <w:r w:rsidRPr="009751F2">
        <w:rPr>
          <w:rFonts w:ascii="Times New Roman" w:eastAsia="Times New Roman" w:hAnsi="Times New Roman" w:cs="Times New Roman"/>
          <w:sz w:val="28"/>
          <w:szCs w:val="28"/>
          <w:lang w:eastAsia="ru-RU"/>
        </w:rPr>
        <w:t>"), а также о возможности получения документов в МФЦ.</w:t>
      </w:r>
    </w:p>
    <w:p w:rsidR="00603B93" w:rsidRPr="009751F2" w:rsidRDefault="00603B93" w:rsidP="00603B93">
      <w:pPr>
        <w:jc w:val="both"/>
        <w:rPr>
          <w:rFonts w:ascii="Times New Roman" w:eastAsia="Times New Roman" w:hAnsi="Times New Roman" w:cs="Times New Roman"/>
          <w:sz w:val="28"/>
          <w:szCs w:val="28"/>
          <w:lang w:eastAsia="ar-SA"/>
        </w:rPr>
      </w:pPr>
      <w:r w:rsidRPr="009751F2">
        <w:rPr>
          <w:rFonts w:ascii="Times New Roman" w:eastAsia="Times New Roman" w:hAnsi="Times New Roman" w:cs="Times New Roman"/>
          <w:sz w:val="28"/>
          <w:szCs w:val="28"/>
          <w:lang w:eastAsia="ru-RU"/>
        </w:rPr>
        <w:t>2</w:t>
      </w:r>
      <w:r w:rsidRPr="009751F2">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9751F2">
        <w:rPr>
          <w:rFonts w:ascii="Times New Roman" w:hAnsi="Times New Roman" w:cs="Times New Roman"/>
          <w:sz w:val="28"/>
          <w:szCs w:val="28"/>
        </w:rPr>
        <w:t>Волховские</w:t>
      </w:r>
      <w:proofErr w:type="spellEnd"/>
      <w:r w:rsidRPr="009751F2">
        <w:rPr>
          <w:rFonts w:ascii="Times New Roman" w:hAnsi="Times New Roman" w:cs="Times New Roman"/>
          <w:sz w:val="28"/>
          <w:szCs w:val="28"/>
        </w:rPr>
        <w:t xml:space="preserve"> огни» и подлежит размещению на официальном сайте администрации </w:t>
      </w:r>
      <w:hyperlink r:id="rId10" w:history="1">
        <w:r w:rsidRPr="009751F2">
          <w:rPr>
            <w:rFonts w:ascii="Times New Roman" w:hAnsi="Times New Roman" w:cs="Times New Roman"/>
            <w:color w:val="0563C1" w:themeColor="hyperlink"/>
            <w:sz w:val="28"/>
            <w:szCs w:val="28"/>
            <w:u w:val="single"/>
          </w:rPr>
          <w:t>http://vindinostrov.ru/</w:t>
        </w:r>
      </w:hyperlink>
    </w:p>
    <w:p w:rsidR="00603B93" w:rsidRPr="009751F2" w:rsidRDefault="00603B93" w:rsidP="00603B93">
      <w:pPr>
        <w:rPr>
          <w:rFonts w:ascii="Times New Roman" w:hAnsi="Times New Roman" w:cs="Times New Roman"/>
          <w:sz w:val="28"/>
          <w:szCs w:val="28"/>
        </w:rPr>
      </w:pPr>
      <w:r w:rsidRPr="009751F2">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603B93" w:rsidRPr="009751F2" w:rsidRDefault="00603B93" w:rsidP="00603B93">
      <w:pPr>
        <w:spacing w:after="200" w:line="276" w:lineRule="auto"/>
        <w:ind w:left="-720"/>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       </w:t>
      </w:r>
    </w:p>
    <w:p w:rsidR="00603B93" w:rsidRPr="009751F2" w:rsidRDefault="00A80BC5" w:rsidP="00AB283A">
      <w:pPr>
        <w:spacing w:after="200" w:line="276" w:lineRule="auto"/>
        <w:ind w:left="-720"/>
        <w:rPr>
          <w:rFonts w:ascii="Times New Roman" w:eastAsia="Times New Roman" w:hAnsi="Times New Roman" w:cs="Times New Roman"/>
          <w:b/>
          <w:bCs/>
          <w:sz w:val="28"/>
          <w:szCs w:val="28"/>
          <w:lang w:eastAsia="ru-RU"/>
        </w:rPr>
      </w:pPr>
      <w:r w:rsidRPr="009751F2">
        <w:rPr>
          <w:rFonts w:ascii="Times New Roman" w:eastAsia="Times New Roman" w:hAnsi="Times New Roman" w:cs="Times New Roman"/>
          <w:sz w:val="28"/>
          <w:szCs w:val="28"/>
          <w:lang w:eastAsia="ru-RU"/>
        </w:rPr>
        <w:t xml:space="preserve">               Глава</w:t>
      </w:r>
      <w:r w:rsidR="00603B93" w:rsidRPr="009751F2">
        <w:rPr>
          <w:rFonts w:ascii="Times New Roman" w:eastAsia="Times New Roman" w:hAnsi="Times New Roman" w:cs="Times New Roman"/>
          <w:sz w:val="28"/>
          <w:szCs w:val="28"/>
          <w:lang w:eastAsia="ru-RU"/>
        </w:rPr>
        <w:t xml:space="preserve"> администрации                          </w:t>
      </w:r>
      <w:r w:rsidR="00AB283A" w:rsidRPr="009751F2">
        <w:rPr>
          <w:rFonts w:ascii="Times New Roman" w:eastAsia="Times New Roman" w:hAnsi="Times New Roman" w:cs="Times New Roman"/>
          <w:sz w:val="28"/>
          <w:szCs w:val="28"/>
          <w:lang w:eastAsia="ru-RU"/>
        </w:rPr>
        <w:t xml:space="preserve">  </w:t>
      </w:r>
      <w:r w:rsidR="00603B93" w:rsidRPr="009751F2">
        <w:rPr>
          <w:rFonts w:ascii="Times New Roman" w:eastAsia="Times New Roman" w:hAnsi="Times New Roman" w:cs="Times New Roman"/>
          <w:sz w:val="28"/>
          <w:szCs w:val="28"/>
          <w:lang w:eastAsia="ru-RU"/>
        </w:rPr>
        <w:t xml:space="preserve">   </w:t>
      </w:r>
      <w:r w:rsidR="00AB283A" w:rsidRPr="009751F2">
        <w:rPr>
          <w:rFonts w:ascii="Times New Roman" w:eastAsia="Times New Roman" w:hAnsi="Times New Roman" w:cs="Times New Roman"/>
          <w:sz w:val="28"/>
          <w:szCs w:val="28"/>
          <w:lang w:eastAsia="ru-RU"/>
        </w:rPr>
        <w:t xml:space="preserve">        </w:t>
      </w:r>
      <w:r w:rsidR="00603B93" w:rsidRPr="009751F2">
        <w:rPr>
          <w:rFonts w:ascii="Times New Roman" w:eastAsia="Times New Roman" w:hAnsi="Times New Roman" w:cs="Times New Roman"/>
          <w:sz w:val="28"/>
          <w:szCs w:val="28"/>
          <w:lang w:eastAsia="ru-RU"/>
        </w:rPr>
        <w:t xml:space="preserve">   </w:t>
      </w:r>
      <w:r w:rsidRPr="009751F2">
        <w:rPr>
          <w:rFonts w:ascii="Times New Roman" w:eastAsia="Times New Roman" w:hAnsi="Times New Roman" w:cs="Times New Roman"/>
          <w:sz w:val="28"/>
          <w:szCs w:val="28"/>
          <w:lang w:eastAsia="ru-RU"/>
        </w:rPr>
        <w:t xml:space="preserve">Е.В. </w:t>
      </w:r>
      <w:proofErr w:type="spellStart"/>
      <w:r w:rsidRPr="009751F2">
        <w:rPr>
          <w:rFonts w:ascii="Times New Roman" w:eastAsia="Times New Roman" w:hAnsi="Times New Roman" w:cs="Times New Roman"/>
          <w:sz w:val="28"/>
          <w:szCs w:val="28"/>
          <w:lang w:eastAsia="ru-RU"/>
        </w:rPr>
        <w:t>Черемхина</w:t>
      </w:r>
      <w:proofErr w:type="spellEnd"/>
    </w:p>
    <w:p w:rsidR="00603B93" w:rsidRPr="009751F2" w:rsidRDefault="00603B93" w:rsidP="00603B9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03B93" w:rsidRPr="009751F2" w:rsidRDefault="00603B93" w:rsidP="00603B93">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w:t>
      </w: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751F2" w:rsidRPr="009751F2" w:rsidRDefault="009751F2"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751F2" w:rsidRPr="009751F2" w:rsidRDefault="009751F2"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751F2" w:rsidRPr="009751F2" w:rsidRDefault="009751F2"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751F2" w:rsidRPr="009751F2" w:rsidRDefault="009751F2"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9751F2" w:rsidRPr="009751F2" w:rsidRDefault="009751F2"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03B93" w:rsidRPr="009751F2" w:rsidRDefault="00603B93" w:rsidP="00603B9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lastRenderedPageBreak/>
        <w:t xml:space="preserve">                                                                                                                                  УТВЕРЖДЕН:</w:t>
      </w:r>
    </w:p>
    <w:p w:rsidR="00603B93" w:rsidRPr="009751F2" w:rsidRDefault="00603B93" w:rsidP="00603B9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постановлением </w:t>
      </w:r>
    </w:p>
    <w:p w:rsidR="00603B93" w:rsidRPr="009751F2" w:rsidRDefault="00603B93" w:rsidP="00603B9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администрации </w:t>
      </w:r>
    </w:p>
    <w:p w:rsidR="00603B93" w:rsidRPr="009751F2" w:rsidRDefault="00603B93" w:rsidP="00603B9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w:t>
      </w:r>
      <w:r w:rsidR="00A80BC5" w:rsidRPr="009751F2">
        <w:rPr>
          <w:rFonts w:ascii="Times New Roman" w:eastAsia="Times New Roman" w:hAnsi="Times New Roman" w:cs="Times New Roman"/>
          <w:sz w:val="24"/>
          <w:szCs w:val="24"/>
          <w:lang w:eastAsia="ru-RU"/>
        </w:rPr>
        <w:t xml:space="preserve">               Вындиноостровского сельского</w:t>
      </w:r>
      <w:r w:rsidRPr="009751F2">
        <w:rPr>
          <w:rFonts w:ascii="Times New Roman" w:eastAsia="Times New Roman" w:hAnsi="Times New Roman" w:cs="Times New Roman"/>
          <w:sz w:val="24"/>
          <w:szCs w:val="24"/>
          <w:lang w:eastAsia="ru-RU"/>
        </w:rPr>
        <w:t xml:space="preserve"> поселени</w:t>
      </w:r>
      <w:r w:rsidR="00A80BC5" w:rsidRPr="009751F2">
        <w:rPr>
          <w:rFonts w:ascii="Times New Roman" w:eastAsia="Times New Roman" w:hAnsi="Times New Roman" w:cs="Times New Roman"/>
          <w:sz w:val="24"/>
          <w:szCs w:val="24"/>
          <w:lang w:eastAsia="ru-RU"/>
        </w:rPr>
        <w:t>я</w:t>
      </w:r>
      <w:r w:rsidRPr="009751F2">
        <w:rPr>
          <w:rFonts w:ascii="Times New Roman" w:eastAsia="Times New Roman" w:hAnsi="Times New Roman" w:cs="Times New Roman"/>
          <w:sz w:val="24"/>
          <w:szCs w:val="24"/>
          <w:lang w:eastAsia="ru-RU"/>
        </w:rPr>
        <w:t xml:space="preserve"> от </w:t>
      </w:r>
    </w:p>
    <w:p w:rsidR="00603B93" w:rsidRPr="009751F2" w:rsidRDefault="00603B93" w:rsidP="00603B93">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17.04. 2023 года № 46</w:t>
      </w:r>
      <w:r w:rsidR="00B57530" w:rsidRPr="009751F2">
        <w:rPr>
          <w:rFonts w:ascii="Times New Roman" w:eastAsia="Times New Roman" w:hAnsi="Times New Roman" w:cs="Times New Roman"/>
          <w:sz w:val="24"/>
          <w:szCs w:val="24"/>
          <w:lang w:eastAsia="ru-RU"/>
        </w:rPr>
        <w:t xml:space="preserve"> </w:t>
      </w:r>
    </w:p>
    <w:p w:rsidR="00B57530" w:rsidRPr="009751F2" w:rsidRDefault="00B57530" w:rsidP="00B136D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w:t>
      </w:r>
      <w:r w:rsidR="00AB283A" w:rsidRPr="009751F2">
        <w:rPr>
          <w:rFonts w:ascii="Times New Roman" w:eastAsia="Times New Roman" w:hAnsi="Times New Roman" w:cs="Times New Roman"/>
          <w:sz w:val="24"/>
          <w:szCs w:val="24"/>
          <w:lang w:eastAsia="ru-RU"/>
        </w:rPr>
        <w:t xml:space="preserve">     (с изменениями от 03</w:t>
      </w:r>
      <w:r w:rsidRPr="009751F2">
        <w:rPr>
          <w:rFonts w:ascii="Times New Roman" w:eastAsia="Times New Roman" w:hAnsi="Times New Roman" w:cs="Times New Roman"/>
          <w:sz w:val="24"/>
          <w:szCs w:val="24"/>
          <w:lang w:eastAsia="ru-RU"/>
        </w:rPr>
        <w:t>.1</w:t>
      </w:r>
      <w:r w:rsidR="00AB283A" w:rsidRPr="009751F2">
        <w:rPr>
          <w:rFonts w:ascii="Times New Roman" w:eastAsia="Times New Roman" w:hAnsi="Times New Roman" w:cs="Times New Roman"/>
          <w:sz w:val="24"/>
          <w:szCs w:val="24"/>
          <w:lang w:eastAsia="ru-RU"/>
        </w:rPr>
        <w:t>1</w:t>
      </w:r>
      <w:r w:rsidRPr="009751F2">
        <w:rPr>
          <w:rFonts w:ascii="Times New Roman" w:eastAsia="Times New Roman" w:hAnsi="Times New Roman" w:cs="Times New Roman"/>
          <w:sz w:val="24"/>
          <w:szCs w:val="24"/>
          <w:lang w:eastAsia="ru-RU"/>
        </w:rPr>
        <w:t>.2023 №</w:t>
      </w:r>
      <w:r w:rsidR="00AB283A" w:rsidRPr="009751F2">
        <w:rPr>
          <w:rFonts w:ascii="Times New Roman" w:eastAsia="Times New Roman" w:hAnsi="Times New Roman" w:cs="Times New Roman"/>
          <w:sz w:val="24"/>
          <w:szCs w:val="24"/>
          <w:lang w:eastAsia="ru-RU"/>
        </w:rPr>
        <w:t>171</w:t>
      </w:r>
      <w:r w:rsidR="00B136DA" w:rsidRPr="009751F2">
        <w:rPr>
          <w:rFonts w:ascii="Times New Roman" w:eastAsia="Times New Roman" w:hAnsi="Times New Roman" w:cs="Times New Roman"/>
          <w:sz w:val="24"/>
          <w:szCs w:val="24"/>
          <w:lang w:eastAsia="ru-RU"/>
        </w:rPr>
        <w:t xml:space="preserve">; от </w:t>
      </w:r>
      <w:r w:rsidR="00874D87">
        <w:rPr>
          <w:rFonts w:ascii="Times New Roman" w:eastAsia="Times New Roman" w:hAnsi="Times New Roman" w:cs="Times New Roman"/>
          <w:sz w:val="24"/>
          <w:szCs w:val="24"/>
          <w:lang w:eastAsia="ru-RU"/>
        </w:rPr>
        <w:t>21</w:t>
      </w:r>
      <w:r w:rsidR="00B136DA" w:rsidRPr="009751F2">
        <w:rPr>
          <w:rFonts w:ascii="Times New Roman" w:eastAsia="Times New Roman" w:hAnsi="Times New Roman" w:cs="Times New Roman"/>
          <w:sz w:val="24"/>
          <w:szCs w:val="24"/>
          <w:lang w:eastAsia="ru-RU"/>
        </w:rPr>
        <w:t xml:space="preserve">.07.2025 № </w:t>
      </w:r>
      <w:r w:rsidR="00874D87">
        <w:rPr>
          <w:rFonts w:ascii="Times New Roman" w:eastAsia="Times New Roman" w:hAnsi="Times New Roman" w:cs="Times New Roman"/>
          <w:sz w:val="24"/>
          <w:szCs w:val="24"/>
          <w:lang w:eastAsia="ru-RU"/>
        </w:rPr>
        <w:t>134</w:t>
      </w:r>
      <w:r w:rsidRPr="009751F2">
        <w:rPr>
          <w:rFonts w:ascii="Times New Roman" w:eastAsia="Times New Roman" w:hAnsi="Times New Roman" w:cs="Times New Roman"/>
          <w:sz w:val="24"/>
          <w:szCs w:val="24"/>
          <w:lang w:eastAsia="ru-RU"/>
        </w:rPr>
        <w:t>)</w:t>
      </w:r>
    </w:p>
    <w:p w:rsidR="00603B93" w:rsidRPr="009751F2" w:rsidRDefault="00603B93" w:rsidP="00603B93">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03B93" w:rsidRPr="009751F2" w:rsidRDefault="00603B93" w:rsidP="00603B93">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03B93" w:rsidRPr="009751F2" w:rsidRDefault="00603B93" w:rsidP="00603B93">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9751F2">
        <w:rPr>
          <w:rFonts w:ascii="Times New Roman" w:eastAsia="Times New Roman" w:hAnsi="Times New Roman" w:cs="Times New Roman"/>
          <w:b/>
          <w:sz w:val="32"/>
          <w:szCs w:val="28"/>
          <w:lang w:eastAsia="ru-RU"/>
        </w:rPr>
        <w:t xml:space="preserve">       Административный регламент </w:t>
      </w:r>
    </w:p>
    <w:p w:rsidR="00603B93" w:rsidRPr="009751F2" w:rsidRDefault="00603B93" w:rsidP="00603B93">
      <w:pPr>
        <w:spacing w:after="120"/>
        <w:jc w:val="both"/>
        <w:rPr>
          <w:rFonts w:ascii="Times New Roman" w:eastAsia="Lucida Sans Unicode" w:hAnsi="Times New Roman" w:cs="Mangal"/>
          <w:b/>
          <w:kern w:val="1"/>
          <w:sz w:val="28"/>
          <w:szCs w:val="28"/>
          <w:lang w:eastAsia="hi-IN" w:bidi="hi-IN"/>
        </w:rPr>
      </w:pPr>
      <w:r w:rsidRPr="009751F2">
        <w:rPr>
          <w:rFonts w:ascii="Times New Roman" w:eastAsia="Times New Roman" w:hAnsi="Times New Roman" w:cs="Times New Roman"/>
          <w:b/>
          <w:bCs/>
          <w:sz w:val="28"/>
          <w:szCs w:val="28"/>
          <w:lang w:eastAsia="ru-RU"/>
        </w:rPr>
        <w:t>По предоставлению муниципальной услуги:</w:t>
      </w:r>
      <w:r w:rsidRPr="009751F2">
        <w:rPr>
          <w:rFonts w:ascii="Times New Roman" w:eastAsia="Times New Roman" w:hAnsi="Times New Roman" w:cs="Times New Roman"/>
          <w:sz w:val="28"/>
          <w:szCs w:val="28"/>
          <w:lang w:eastAsia="ar-SA"/>
        </w:rPr>
        <w:t xml:space="preserve"> </w:t>
      </w:r>
      <w:r w:rsidRPr="009751F2">
        <w:rPr>
          <w:rFonts w:ascii="Times New Roman" w:eastAsia="Lucida Sans Unicode" w:hAnsi="Times New Roman" w:cs="Mangal"/>
          <w:b/>
          <w:kern w:val="1"/>
          <w:sz w:val="28"/>
          <w:szCs w:val="28"/>
          <w:lang w:eastAsia="hi-IN" w:bidi="hi-IN"/>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 25 кг), подъема привязных аэростатов над населенными пунктами, а также посадки (взлета) на расположенные в границах муниципального образования Вындиноостровско</w:t>
      </w:r>
      <w:r w:rsidR="00874D87">
        <w:rPr>
          <w:rFonts w:ascii="Times New Roman" w:eastAsia="Lucida Sans Unicode" w:hAnsi="Times New Roman" w:cs="Mangal"/>
          <w:b/>
          <w:kern w:val="1"/>
          <w:sz w:val="28"/>
          <w:szCs w:val="28"/>
          <w:lang w:eastAsia="hi-IN" w:bidi="hi-IN"/>
        </w:rPr>
        <w:t>го сельского поселения</w:t>
      </w:r>
      <w:bookmarkStart w:id="0" w:name="_GoBack"/>
      <w:bookmarkEnd w:id="0"/>
      <w:r w:rsidRPr="009751F2">
        <w:rPr>
          <w:rFonts w:ascii="Times New Roman" w:eastAsia="Lucida Sans Unicode" w:hAnsi="Times New Roman" w:cs="Mangal"/>
          <w:b/>
          <w:kern w:val="1"/>
          <w:sz w:val="28"/>
          <w:szCs w:val="28"/>
          <w:lang w:eastAsia="hi-IN" w:bidi="hi-IN"/>
        </w:rPr>
        <w:t xml:space="preserve"> Волховского муниципального района Ленинградской области площадки, сведения о которых не опубликованы в документах аэронавигационной информации»</w:t>
      </w:r>
    </w:p>
    <w:p w:rsidR="003F39C5" w:rsidRPr="009751F2" w:rsidRDefault="00603B93" w:rsidP="003F39C5">
      <w:pPr>
        <w:widowControl w:val="0"/>
        <w:tabs>
          <w:tab w:val="left" w:pos="142"/>
          <w:tab w:val="left" w:pos="284"/>
        </w:tabs>
        <w:autoSpaceDE w:val="0"/>
        <w:autoSpaceDN w:val="0"/>
        <w:adjustRightInd w:val="0"/>
        <w:ind w:left="-567"/>
        <w:jc w:val="center"/>
        <w:outlineLvl w:val="0"/>
        <w:rPr>
          <w:rFonts w:ascii="Times New Roman" w:eastAsia="Times New Roman" w:hAnsi="Times New Roman" w:cs="Times New Roman"/>
          <w:b/>
          <w:bCs/>
          <w:sz w:val="28"/>
          <w:szCs w:val="28"/>
          <w:lang w:eastAsia="ru-RU"/>
        </w:rPr>
      </w:pPr>
      <w:bookmarkStart w:id="1" w:name="sub_1001"/>
      <w:r w:rsidRPr="009751F2">
        <w:rPr>
          <w:rFonts w:ascii="Times New Roman" w:eastAsia="Lucida Sans Unicode" w:hAnsi="Times New Roman" w:cs="Mangal"/>
          <w:b/>
          <w:bCs/>
          <w:kern w:val="1"/>
          <w:sz w:val="28"/>
          <w:szCs w:val="28"/>
          <w:lang w:eastAsia="hi-IN" w:bidi="hi-IN"/>
        </w:rPr>
        <w:t xml:space="preserve">1. </w:t>
      </w:r>
      <w:bookmarkEnd w:id="1"/>
      <w:r w:rsidR="003F39C5" w:rsidRPr="009751F2">
        <w:rPr>
          <w:rFonts w:ascii="Times New Roman" w:eastAsia="Times New Roman" w:hAnsi="Times New Roman" w:cs="Times New Roman"/>
          <w:b/>
          <w:bCs/>
          <w:sz w:val="28"/>
          <w:szCs w:val="28"/>
          <w:lang w:eastAsia="ru-RU"/>
        </w:rPr>
        <w:t xml:space="preserve">. Общие положения  </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sub_1011"/>
      <w:r w:rsidRPr="009751F2">
        <w:rPr>
          <w:rFonts w:ascii="Times New Roman" w:eastAsia="Times New Roman" w:hAnsi="Times New Roman" w:cs="Times New Roman"/>
          <w:sz w:val="28"/>
          <w:szCs w:val="28"/>
          <w:lang w:eastAsia="ru-RU"/>
        </w:rPr>
        <w:t xml:space="preserve">1.1. </w:t>
      </w:r>
      <w:r w:rsidRPr="009751F2">
        <w:rPr>
          <w:rFonts w:ascii="Times New Roman" w:eastAsia="Calibri" w:hAnsi="Times New Roman" w:cs="Times New Roman"/>
          <w:sz w:val="28"/>
          <w:szCs w:val="28"/>
          <w:lang w:eastAsia="ru-RU"/>
        </w:rPr>
        <w:t xml:space="preserve">Административный регламент предоставления муниципальной услуги </w:t>
      </w:r>
      <w:r w:rsidRPr="009751F2">
        <w:rPr>
          <w:rFonts w:ascii="Times New Roman" w:eastAsia="Calibri" w:hAnsi="Times New Roman" w:cs="Times New Roman"/>
          <w:sz w:val="28"/>
          <w:szCs w:val="24"/>
          <w:lang w:eastAsia="ru-RU"/>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r w:rsidRPr="009751F2">
        <w:rPr>
          <w:rFonts w:ascii="Times New Roman" w:eastAsia="Times New Roman" w:hAnsi="Times New Roman" w:cs="Times New Roman"/>
          <w:sz w:val="28"/>
          <w:szCs w:val="28"/>
          <w:lang w:eastAsia="ru-RU"/>
        </w:rPr>
        <w:t xml:space="preserve"> устанавливает порядок и стандарт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3F39C5" w:rsidRPr="009751F2" w:rsidRDefault="003F39C5" w:rsidP="009751F2">
      <w:pPr>
        <w:widowControl w:val="0"/>
        <w:numPr>
          <w:ilvl w:val="0"/>
          <w:numId w:val="6"/>
        </w:numPr>
        <w:tabs>
          <w:tab w:val="left" w:pos="142"/>
          <w:tab w:val="left" w:pos="28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физические лица;</w:t>
      </w:r>
    </w:p>
    <w:p w:rsidR="003F39C5" w:rsidRPr="009751F2" w:rsidRDefault="003F39C5" w:rsidP="009751F2">
      <w:pPr>
        <w:widowControl w:val="0"/>
        <w:numPr>
          <w:ilvl w:val="0"/>
          <w:numId w:val="6"/>
        </w:numPr>
        <w:tabs>
          <w:tab w:val="left" w:pos="142"/>
          <w:tab w:val="left" w:pos="28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индивидуальные предприниматели;</w:t>
      </w:r>
    </w:p>
    <w:p w:rsidR="003F39C5" w:rsidRPr="009751F2" w:rsidRDefault="003F39C5" w:rsidP="009751F2">
      <w:pPr>
        <w:numPr>
          <w:ilvl w:val="0"/>
          <w:numId w:val="6"/>
        </w:numPr>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Представлять интересы заявителя имеют право: </w:t>
      </w:r>
    </w:p>
    <w:p w:rsidR="003F39C5" w:rsidRPr="009751F2" w:rsidRDefault="003F39C5" w:rsidP="009751F2">
      <w:pPr>
        <w:numPr>
          <w:ilvl w:val="0"/>
          <w:numId w:val="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лица, действующие в соответствии с учредительными документами от имени юридического лица без доверенности;</w:t>
      </w:r>
    </w:p>
    <w:p w:rsidR="003F39C5" w:rsidRPr="009751F2" w:rsidRDefault="003F39C5" w:rsidP="009751F2">
      <w:pPr>
        <w:numPr>
          <w:ilvl w:val="0"/>
          <w:numId w:val="7"/>
        </w:numPr>
        <w:autoSpaceDE w:val="0"/>
        <w:autoSpaceDN w:val="0"/>
        <w:adjustRightInd w:val="0"/>
        <w:spacing w:after="0" w:line="240" w:lineRule="auto"/>
        <w:ind w:left="0" w:firstLine="709"/>
        <w:jc w:val="both"/>
        <w:rPr>
          <w:rFonts w:ascii="Times New Roman" w:eastAsia="Times New Roman" w:hAnsi="Times New Roman" w:cs="Times New Roman"/>
          <w:i/>
          <w:sz w:val="28"/>
          <w:szCs w:val="28"/>
          <w:lang w:eastAsia="x-none"/>
        </w:rPr>
      </w:pPr>
      <w:r w:rsidRPr="009751F2">
        <w:rPr>
          <w:rFonts w:ascii="Times New Roman" w:eastAsia="Times New Roman" w:hAnsi="Times New Roman" w:cs="Times New Roman"/>
          <w:sz w:val="28"/>
          <w:szCs w:val="28"/>
          <w:lang w:eastAsia="ru-RU"/>
        </w:rPr>
        <w:lastRenderedPageBreak/>
        <w:t>представители юридического лица, индивидуального предпринимателя или физического лица в силу полномочий на основании доверенности.</w:t>
      </w:r>
      <w:r w:rsidRPr="009751F2">
        <w:rPr>
          <w:rFonts w:ascii="Times New Roman" w:eastAsia="Times New Roman" w:hAnsi="Times New Roman" w:cs="Times New Roman"/>
          <w:i/>
          <w:sz w:val="28"/>
          <w:szCs w:val="28"/>
          <w:lang w:eastAsia="x-none"/>
        </w:rPr>
        <w:t xml:space="preserve"> </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1.3. 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3F39C5" w:rsidRPr="009751F2" w:rsidRDefault="003F39C5" w:rsidP="003F39C5">
      <w:pPr>
        <w:widowControl w:val="0"/>
        <w:tabs>
          <w:tab w:val="left" w:pos="-3119"/>
          <w:tab w:val="left" w:pos="-2694"/>
        </w:tabs>
        <w:autoSpaceDE w:val="0"/>
        <w:autoSpaceDN w:val="0"/>
        <w:adjustRightInd w:val="0"/>
        <w:spacing w:after="0" w:line="240" w:lineRule="auto"/>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на сайте ОМСУ;</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11" w:history="1">
        <w:r w:rsidRPr="009751F2">
          <w:rPr>
            <w:rFonts w:ascii="Times New Roman" w:eastAsia="Times New Roman" w:hAnsi="Times New Roman" w:cs="Times New Roman"/>
            <w:sz w:val="28"/>
            <w:szCs w:val="28"/>
            <w:u w:val="single"/>
            <w:lang w:eastAsia="ru-RU"/>
          </w:rPr>
          <w:t>http://mfc47.ru/</w:t>
        </w:r>
      </w:hyperlink>
      <w:r w:rsidRPr="009751F2">
        <w:rPr>
          <w:rFonts w:ascii="Times New Roman" w:eastAsia="Times New Roman" w:hAnsi="Times New Roman" w:cs="Times New Roman"/>
          <w:sz w:val="28"/>
          <w:szCs w:val="28"/>
          <w:lang w:eastAsia="ru-RU"/>
        </w:rPr>
        <w:t>;</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9751F2">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r:id="rId12" w:history="1">
        <w:r w:rsidRPr="009751F2">
          <w:rPr>
            <w:rFonts w:ascii="Times New Roman" w:eastAsia="Times New Roman" w:hAnsi="Times New Roman" w:cs="Times New Roman"/>
            <w:sz w:val="28"/>
            <w:szCs w:val="28"/>
            <w:u w:val="single"/>
            <w:lang w:eastAsia="ru-RU"/>
          </w:rPr>
          <w:t>www.gu.le</w:t>
        </w:r>
        <w:r w:rsidRPr="009751F2">
          <w:rPr>
            <w:rFonts w:ascii="Times New Roman" w:eastAsia="Times New Roman" w:hAnsi="Times New Roman" w:cs="Times New Roman"/>
            <w:sz w:val="28"/>
            <w:szCs w:val="28"/>
            <w:u w:val="single"/>
            <w:lang w:val="en-US" w:eastAsia="ru-RU"/>
          </w:rPr>
          <w:t>n</w:t>
        </w:r>
        <w:r w:rsidRPr="009751F2">
          <w:rPr>
            <w:rFonts w:ascii="Times New Roman" w:eastAsia="Times New Roman" w:hAnsi="Times New Roman" w:cs="Times New Roman"/>
            <w:sz w:val="28"/>
            <w:szCs w:val="28"/>
            <w:u w:val="single"/>
            <w:lang w:eastAsia="ru-RU"/>
          </w:rPr>
          <w:t>obl.ru/</w:t>
        </w:r>
      </w:hyperlink>
      <w:r w:rsidRPr="009751F2">
        <w:rPr>
          <w:rFonts w:ascii="Times New Roman" w:eastAsia="Times New Roman" w:hAnsi="Times New Roman" w:cs="Times New Roman"/>
          <w:sz w:val="28"/>
          <w:szCs w:val="28"/>
          <w:lang w:eastAsia="ru-RU"/>
        </w:rPr>
        <w:t xml:space="preserve"> </w:t>
      </w:r>
      <w:hyperlink r:id="rId13" w:history="1">
        <w:r w:rsidRPr="009751F2">
          <w:rPr>
            <w:rFonts w:ascii="Times New Roman" w:eastAsia="Times New Roman" w:hAnsi="Times New Roman" w:cs="Times New Roman"/>
            <w:sz w:val="28"/>
            <w:szCs w:val="28"/>
            <w:u w:val="single"/>
            <w:lang w:eastAsia="ru-RU"/>
          </w:rPr>
          <w:t>www.gosuslugi.ru</w:t>
        </w:r>
      </w:hyperlink>
      <w:r w:rsidRPr="009751F2">
        <w:rPr>
          <w:rFonts w:ascii="Times New Roman" w:eastAsia="Times New Roman" w:hAnsi="Times New Roman" w:cs="Times New Roman"/>
          <w:sz w:val="28"/>
          <w:szCs w:val="28"/>
          <w:u w:val="single"/>
          <w:lang w:eastAsia="ru-RU"/>
        </w:rPr>
        <w:t>;</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Сведения о ходе предоставления муниципальной услуги, результаты предоставления </w:t>
      </w:r>
      <w:proofErr w:type="gramStart"/>
      <w:r w:rsidRPr="009751F2">
        <w:rPr>
          <w:rFonts w:ascii="Times New Roman" w:eastAsia="Times New Roman" w:hAnsi="Times New Roman" w:cs="Times New Roman"/>
          <w:sz w:val="28"/>
          <w:szCs w:val="28"/>
          <w:lang w:eastAsia="ru-RU"/>
        </w:rPr>
        <w:t>муниципальной  услуги</w:t>
      </w:r>
      <w:proofErr w:type="gramEnd"/>
      <w:r w:rsidRPr="009751F2">
        <w:rPr>
          <w:rFonts w:ascii="Times New Roman" w:eastAsia="Times New Roman" w:hAnsi="Times New Roman" w:cs="Times New Roman"/>
          <w:sz w:val="28"/>
          <w:szCs w:val="28"/>
          <w:lang w:eastAsia="ru-RU"/>
        </w:rPr>
        <w:t xml:space="preserve">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3" w:name="sub_1002"/>
      <w:bookmarkEnd w:id="2"/>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9751F2">
        <w:rPr>
          <w:rFonts w:ascii="Times New Roman" w:eastAsia="Times New Roman" w:hAnsi="Times New Roman" w:cs="Times New Roman"/>
          <w:b/>
          <w:bCs/>
          <w:sz w:val="28"/>
          <w:szCs w:val="28"/>
          <w:lang w:eastAsia="ru-RU"/>
        </w:rPr>
        <w:t xml:space="preserve">2. Стандарт предоставления </w:t>
      </w:r>
      <w:r w:rsidRPr="009751F2">
        <w:rPr>
          <w:rFonts w:ascii="Times New Roman" w:eastAsia="Times New Roman" w:hAnsi="Times New Roman" w:cs="Times New Roman"/>
          <w:b/>
          <w:sz w:val="28"/>
          <w:szCs w:val="28"/>
          <w:lang w:eastAsia="ru-RU"/>
        </w:rPr>
        <w:t>муниципальной</w:t>
      </w:r>
      <w:r w:rsidRPr="009751F2">
        <w:rPr>
          <w:rFonts w:ascii="Times New Roman" w:eastAsia="Times New Roman" w:hAnsi="Times New Roman" w:cs="Times New Roman"/>
          <w:b/>
          <w:bCs/>
          <w:sz w:val="28"/>
          <w:szCs w:val="28"/>
          <w:lang w:eastAsia="ru-RU"/>
        </w:rPr>
        <w:t xml:space="preserve"> услуги</w:t>
      </w:r>
      <w:bookmarkEnd w:id="3"/>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2.1. Полное наименование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w:t>
      </w:r>
      <w:r w:rsidRPr="009751F2">
        <w:rPr>
          <w:rFonts w:ascii="Times New Roman" w:eastAsia="Calibri" w:hAnsi="Times New Roman" w:cs="Times New Roman"/>
          <w:sz w:val="28"/>
          <w:szCs w:val="24"/>
          <w:lang w:eastAsia="ru-RU"/>
        </w:rPr>
        <w:t xml:space="preserve">полетов </w:t>
      </w:r>
      <w:r w:rsidRPr="009751F2">
        <w:rPr>
          <w:rFonts w:ascii="Times New Roman" w:eastAsia="Times New Roman" w:hAnsi="Times New Roman" w:cs="Times New Roman"/>
          <w:sz w:val="28"/>
          <w:szCs w:val="28"/>
          <w:lang w:eastAsia="ru-RU"/>
        </w:rPr>
        <w:t>беспилотных воздушных судов (за исключением полетов беспилотных воздушных судов с максимальной взлетной массой менее 0,25 кг)</w:t>
      </w:r>
      <w:r w:rsidRPr="009751F2">
        <w:rPr>
          <w:rFonts w:ascii="Times New Roman" w:eastAsia="Calibri" w:hAnsi="Times New Roman" w:cs="Times New Roman"/>
          <w:sz w:val="28"/>
          <w:szCs w:val="24"/>
          <w:lang w:eastAsia="ru-RU"/>
        </w:rPr>
        <w:t>,</w:t>
      </w:r>
      <w:r w:rsidRPr="009751F2">
        <w:rPr>
          <w:rFonts w:ascii="Times New Roman" w:eastAsia="Times New Roman" w:hAnsi="Times New Roman" w:cs="Times New Roman"/>
          <w:sz w:val="28"/>
          <w:szCs w:val="28"/>
          <w:lang w:eastAsia="ru-RU"/>
        </w:rPr>
        <w:t xml:space="preserve"> подъема привязных аэростатов над населенными пунктами, а также </w:t>
      </w:r>
      <w:r w:rsidRPr="009751F2">
        <w:rPr>
          <w:rFonts w:ascii="Times New Roman" w:eastAsia="Calibri" w:hAnsi="Times New Roman" w:cs="Times New Roman"/>
          <w:sz w:val="28"/>
          <w:szCs w:val="24"/>
          <w:lang w:eastAsia="ru-RU"/>
        </w:rPr>
        <w:t xml:space="preserve">посадки (взлета) </w:t>
      </w:r>
      <w:r w:rsidRPr="009751F2">
        <w:rPr>
          <w:rFonts w:ascii="Times New Roman" w:eastAsia="Times New Roman" w:hAnsi="Times New Roman" w:cs="Times New Roman"/>
          <w:sz w:val="28"/>
          <w:szCs w:val="28"/>
          <w:lang w:eastAsia="ru-RU"/>
        </w:rPr>
        <w:t>на расположенные в границах населенных пунктов площадки, сведения о которых не опубликованы в документах аэронавигационной информации».</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9751F2">
        <w:rPr>
          <w:rFonts w:ascii="Times New Roman" w:eastAsia="Calibri" w:hAnsi="Times New Roman" w:cs="Times New Roman"/>
          <w:sz w:val="28"/>
          <w:szCs w:val="24"/>
          <w:lang w:eastAsia="ru-RU"/>
        </w:rPr>
        <w:t>Сокращенное наименование: «Выдача разрешений на выполнение авиационных работ, парашютных прыжков».</w:t>
      </w:r>
    </w:p>
    <w:p w:rsidR="003F39C5" w:rsidRPr="009751F2" w:rsidRDefault="003F39C5" w:rsidP="003F39C5">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3"/>
      <w:bookmarkEnd w:id="4"/>
      <w:r w:rsidRPr="009751F2">
        <w:rPr>
          <w:rFonts w:ascii="Times New Roman" w:eastAsia="Times New Roman" w:hAnsi="Times New Roman" w:cs="Times New Roman"/>
          <w:sz w:val="28"/>
          <w:szCs w:val="28"/>
          <w:lang w:eastAsia="ru-RU"/>
        </w:rPr>
        <w:t xml:space="preserve">2.2. Муниципальную услугу предоставляет: </w:t>
      </w:r>
      <w:r w:rsidRPr="009751F2">
        <w:rPr>
          <w:rFonts w:ascii="Times New Roman" w:eastAsia="Calibri" w:hAnsi="Times New Roman" w:cs="Times New Roman"/>
          <w:sz w:val="28"/>
          <w:szCs w:val="28"/>
          <w:lang w:eastAsia="ru-RU"/>
        </w:rPr>
        <w:t>администрация муниципальных образований Ленинградской области.</w:t>
      </w:r>
      <w:r w:rsidRPr="009751F2">
        <w:rPr>
          <w:rFonts w:ascii="Times New Roman" w:eastAsia="Times New Roman" w:hAnsi="Times New Roman" w:cs="Times New Roman"/>
          <w:sz w:val="28"/>
          <w:szCs w:val="28"/>
          <w:lang w:eastAsia="ru-RU"/>
        </w:rPr>
        <w:t xml:space="preserve"> Структурным подразделением, ответственным за предоставление муниципальной услуги, является </w:t>
      </w:r>
      <w:r w:rsidR="002B75E3" w:rsidRPr="009751F2">
        <w:rPr>
          <w:rFonts w:ascii="Times New Roman" w:eastAsia="Times New Roman" w:hAnsi="Times New Roman" w:cs="Times New Roman"/>
          <w:sz w:val="28"/>
          <w:szCs w:val="28"/>
          <w:lang w:eastAsia="ru-RU"/>
        </w:rPr>
        <w:t>администрация Вындиноостровского сельского поселение</w:t>
      </w:r>
      <w:r w:rsidRPr="009751F2">
        <w:rPr>
          <w:rFonts w:ascii="Times New Roman" w:eastAsia="Times New Roman" w:hAnsi="Times New Roman" w:cs="Times New Roman"/>
          <w:sz w:val="28"/>
          <w:szCs w:val="28"/>
          <w:lang w:eastAsia="ru-RU"/>
        </w:rPr>
        <w:t>.</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В предоставлении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участвуют:</w:t>
      </w:r>
      <w:r w:rsidRPr="009751F2">
        <w:rPr>
          <w:rFonts w:ascii="Times New Roman" w:eastAsia="Times New Roman" w:hAnsi="Times New Roman" w:cs="Times New Roman"/>
          <w:sz w:val="24"/>
          <w:szCs w:val="24"/>
          <w:lang w:eastAsia="ru-RU"/>
        </w:rPr>
        <w:t xml:space="preserve"> </w:t>
      </w:r>
      <w:r w:rsidRPr="009751F2">
        <w:rPr>
          <w:rFonts w:ascii="Times New Roman" w:eastAsia="Times New Roman" w:hAnsi="Times New Roman" w:cs="Times New Roman"/>
          <w:sz w:val="28"/>
          <w:szCs w:val="28"/>
          <w:lang w:eastAsia="ru-RU"/>
        </w:rPr>
        <w:t>ГБУ ЛО «МФЦ».</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lastRenderedPageBreak/>
        <w:t>Заявление на получение муниципальной услуги с комплектом документов принимаются:</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при личной явке:</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филиалах, отделах, удаленных рабочих местах ГБУ ЛО «МФЦ»;</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без личной явки:</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почтовым отправлением в ОМСУ;</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электронной форме через личный кабинет заявителя на ПГУ ЛО/ ЕПГУ (при технической реализации).</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посредством ПГУ/ЕПГУ – в ОМСУ, в МФЦ (при технической реализации);</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по телефону –в МФЦ;</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 посредством сайта ОМСУ – в ОМСУ.</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751F2">
        <w:rPr>
          <w:rFonts w:ascii="Times New Roman" w:eastAsia="Times New Roman" w:hAnsi="Times New Roman" w:cs="Times New Roman"/>
          <w:sz w:val="28"/>
          <w:szCs w:val="28"/>
          <w:lang w:eastAsia="ru-RU"/>
        </w:rPr>
        <w:t xml:space="preserve">Для записи заявитель выбирает любую </w:t>
      </w:r>
      <w:r w:rsidRPr="009751F2">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9751F2">
        <w:rPr>
          <w:rFonts w:ascii="Times New Roman" w:eastAsia="Times New Roman" w:hAnsi="Times New Roman" w:cs="Times New Roman"/>
          <w:sz w:val="28"/>
          <w:szCs w:val="28"/>
          <w:lang w:eastAsia="zh-CN"/>
        </w:rPr>
        <w:t xml:space="preserve">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 </w:t>
      </w:r>
      <w:r w:rsidRPr="009751F2">
        <w:rPr>
          <w:rFonts w:ascii="Times New Roman" w:eastAsia="Times New Roman" w:hAnsi="Times New Roman" w:cs="Times New Roman"/>
          <w:sz w:val="28"/>
          <w:szCs w:val="28"/>
          <w:lang w:eastAsia="ru-RU"/>
        </w:rPr>
        <w:t xml:space="preserve"> (при наличии технической возможности).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val="x-none" w:eastAsia="x-none"/>
        </w:rPr>
        <w:t>2.3. Результат</w:t>
      </w:r>
      <w:r w:rsidRPr="009751F2">
        <w:rPr>
          <w:rFonts w:ascii="Times New Roman" w:eastAsia="Times New Roman" w:hAnsi="Times New Roman" w:cs="Times New Roman"/>
          <w:sz w:val="28"/>
          <w:szCs w:val="28"/>
          <w:lang w:eastAsia="x-none"/>
        </w:rPr>
        <w:t>ом</w:t>
      </w:r>
      <w:r w:rsidRPr="009751F2">
        <w:rPr>
          <w:rFonts w:ascii="Times New Roman" w:eastAsia="Times New Roman" w:hAnsi="Times New Roman" w:cs="Times New Roman"/>
          <w:sz w:val="28"/>
          <w:szCs w:val="28"/>
          <w:lang w:val="x-none" w:eastAsia="x-none"/>
        </w:rPr>
        <w:t xml:space="preserve"> предоставления</w:t>
      </w:r>
      <w:r w:rsidRPr="009751F2">
        <w:rPr>
          <w:rFonts w:ascii="Times New Roman" w:eastAsia="Times New Roman" w:hAnsi="Times New Roman" w:cs="Times New Roman"/>
          <w:sz w:val="28"/>
          <w:szCs w:val="28"/>
          <w:lang w:eastAsia="ru-RU"/>
        </w:rPr>
        <w:t xml:space="preserve">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w:t>
      </w:r>
      <w:r w:rsidRPr="009751F2">
        <w:rPr>
          <w:rFonts w:ascii="Times New Roman" w:eastAsia="Times New Roman" w:hAnsi="Times New Roman" w:cs="Times New Roman"/>
          <w:sz w:val="28"/>
          <w:szCs w:val="28"/>
          <w:lang w:eastAsia="x-none"/>
        </w:rPr>
        <w:t xml:space="preserve"> является:</w:t>
      </w:r>
      <w:r w:rsidRPr="009751F2">
        <w:rPr>
          <w:rFonts w:ascii="Times New Roman" w:eastAsia="Times New Roman" w:hAnsi="Times New Roman" w:cs="Times New Roman"/>
          <w:sz w:val="28"/>
          <w:szCs w:val="28"/>
          <w:lang w:val="x-none" w:eastAsia="x-none"/>
        </w:rPr>
        <w:t xml:space="preserve"> </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Calibri" w:hAnsi="Times New Roman" w:cs="Times New Roman"/>
          <w:sz w:val="28"/>
          <w:szCs w:val="28"/>
          <w:lang w:eastAsia="ru-RU"/>
        </w:rPr>
        <w:t xml:space="preserve">- выдача разрешения на выполнение авиационных работ, парашютных прыжков, демонстрационных полетов воздушных судов, полетов беспилотных полетов беспилотных воздушных судов (за исключением полетов </w:t>
      </w:r>
      <w:r w:rsidRPr="009751F2">
        <w:rPr>
          <w:rFonts w:ascii="Times New Roman" w:eastAsia="Calibri" w:hAnsi="Times New Roman" w:cs="Times New Roman"/>
          <w:sz w:val="28"/>
          <w:szCs w:val="28"/>
          <w:lang w:eastAsia="ru-RU"/>
        </w:rPr>
        <w:lastRenderedPageBreak/>
        <w:t>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Ленинградской области;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Calibri" w:hAnsi="Times New Roman" w:cs="Times New Roman"/>
          <w:sz w:val="28"/>
          <w:szCs w:val="28"/>
          <w:lang w:eastAsia="ru-RU"/>
        </w:rPr>
        <w:t>- 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Ленинградской области.</w:t>
      </w:r>
    </w:p>
    <w:p w:rsidR="003F39C5" w:rsidRPr="009751F2" w:rsidRDefault="003F39C5" w:rsidP="003F39C5">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sub_1025"/>
      <w:bookmarkEnd w:id="5"/>
      <w:r w:rsidRPr="009751F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F39C5" w:rsidRPr="009751F2" w:rsidRDefault="003F39C5" w:rsidP="003F39C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при личной явке:</w:t>
      </w:r>
    </w:p>
    <w:p w:rsidR="003F39C5" w:rsidRPr="009751F2" w:rsidRDefault="003F39C5" w:rsidP="003F39C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филиалах, отделах, удаленных рабочих местах ГБУ ЛО «МФЦ»;</w:t>
      </w:r>
    </w:p>
    <w:p w:rsidR="003F39C5" w:rsidRPr="009751F2" w:rsidRDefault="003F39C5" w:rsidP="003F39C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без личной явки:</w:t>
      </w:r>
    </w:p>
    <w:p w:rsidR="003F39C5" w:rsidRPr="009751F2" w:rsidRDefault="003F39C5" w:rsidP="003F39C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почтовым отправлением;</w:t>
      </w:r>
    </w:p>
    <w:p w:rsidR="003F39C5" w:rsidRPr="009751F2" w:rsidRDefault="003F39C5" w:rsidP="003F39C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на адрес электронной почты;</w:t>
      </w:r>
    </w:p>
    <w:p w:rsidR="003F39C5" w:rsidRPr="009751F2" w:rsidRDefault="003F39C5" w:rsidP="003F39C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val="x-none" w:eastAsia="x-none"/>
        </w:rPr>
        <w:t>2.4. Срок предоставления</w:t>
      </w:r>
      <w:r w:rsidRPr="009751F2">
        <w:rPr>
          <w:rFonts w:ascii="Times New Roman" w:eastAsia="Times New Roman" w:hAnsi="Times New Roman" w:cs="Times New Roman"/>
          <w:sz w:val="24"/>
          <w:szCs w:val="28"/>
          <w:lang w:eastAsia="ru-RU"/>
        </w:rPr>
        <w:t xml:space="preserve">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 составляет</w:t>
      </w:r>
      <w:r w:rsidRPr="009751F2">
        <w:rPr>
          <w:rFonts w:ascii="Times New Roman" w:eastAsia="Times New Roman" w:hAnsi="Times New Roman" w:cs="Times New Roman"/>
          <w:sz w:val="28"/>
          <w:szCs w:val="28"/>
          <w:lang w:eastAsia="x-none"/>
        </w:rPr>
        <w:t xml:space="preserve"> 20 рабочих </w:t>
      </w:r>
      <w:r w:rsidRPr="009751F2">
        <w:rPr>
          <w:rFonts w:ascii="Times New Roman" w:eastAsia="Times New Roman" w:hAnsi="Times New Roman" w:cs="Times New Roman"/>
          <w:sz w:val="28"/>
          <w:szCs w:val="28"/>
          <w:lang w:val="x-none" w:eastAsia="x-none"/>
        </w:rPr>
        <w:t>д</w:t>
      </w:r>
      <w:r w:rsidRPr="009751F2">
        <w:rPr>
          <w:rFonts w:ascii="Times New Roman" w:eastAsia="Times New Roman" w:hAnsi="Times New Roman" w:cs="Times New Roman"/>
          <w:sz w:val="28"/>
          <w:szCs w:val="28"/>
          <w:lang w:eastAsia="x-none"/>
        </w:rPr>
        <w:t>ней</w:t>
      </w:r>
      <w:r w:rsidRPr="009751F2">
        <w:rPr>
          <w:rFonts w:ascii="Times New Roman" w:eastAsia="Times New Roman" w:hAnsi="Times New Roman" w:cs="Times New Roman"/>
          <w:sz w:val="28"/>
          <w:szCs w:val="28"/>
          <w:lang w:val="x-none" w:eastAsia="x-none"/>
        </w:rPr>
        <w:t xml:space="preserve"> с даты поступления</w:t>
      </w:r>
      <w:r w:rsidRPr="009751F2">
        <w:rPr>
          <w:rFonts w:ascii="Times New Roman" w:eastAsia="Times New Roman" w:hAnsi="Times New Roman" w:cs="Times New Roman"/>
          <w:sz w:val="28"/>
          <w:szCs w:val="28"/>
          <w:lang w:eastAsia="x-none"/>
        </w:rPr>
        <w:t xml:space="preserve"> (регистрации)</w:t>
      </w:r>
      <w:r w:rsidRPr="009751F2">
        <w:rPr>
          <w:rFonts w:ascii="Times New Roman" w:eastAsia="Times New Roman" w:hAnsi="Times New Roman" w:cs="Times New Roman"/>
          <w:sz w:val="28"/>
          <w:szCs w:val="28"/>
          <w:lang w:val="x-none" w:eastAsia="x-none"/>
        </w:rPr>
        <w:t xml:space="preserve"> заявления в</w:t>
      </w:r>
      <w:r w:rsidRPr="009751F2">
        <w:rPr>
          <w:rFonts w:ascii="Times New Roman" w:eastAsia="Times New Roman" w:hAnsi="Times New Roman" w:cs="Times New Roman"/>
          <w:sz w:val="28"/>
          <w:szCs w:val="28"/>
          <w:lang w:eastAsia="x-none"/>
        </w:rPr>
        <w:t xml:space="preserve"> ОМСУ</w:t>
      </w:r>
      <w:r w:rsidRPr="009751F2">
        <w:rPr>
          <w:rFonts w:ascii="Times New Roman" w:eastAsia="Times New Roman" w:hAnsi="Times New Roman" w:cs="Times New Roman"/>
          <w:sz w:val="28"/>
          <w:szCs w:val="28"/>
          <w:lang w:val="x-none" w:eastAsia="x-none"/>
        </w:rPr>
        <w:t>.</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1027"/>
      <w:bookmarkEnd w:id="6"/>
      <w:r w:rsidRPr="009751F2">
        <w:rPr>
          <w:rFonts w:ascii="Times New Roman" w:eastAsia="Times New Roman" w:hAnsi="Times New Roman" w:cs="Times New Roman"/>
          <w:sz w:val="28"/>
          <w:szCs w:val="28"/>
          <w:lang w:eastAsia="ru-RU"/>
        </w:rPr>
        <w:t xml:space="preserve">2.5. Правовые основания для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w:t>
      </w:r>
      <w:bookmarkStart w:id="8" w:name="sub_121028"/>
      <w:bookmarkStart w:id="9" w:name="sub_1028"/>
      <w:bookmarkEnd w:id="7"/>
      <w:r w:rsidRPr="009751F2">
        <w:rPr>
          <w:rFonts w:ascii="Times New Roman" w:eastAsia="Times New Roman" w:hAnsi="Times New Roman" w:cs="Times New Roman"/>
          <w:sz w:val="28"/>
          <w:szCs w:val="28"/>
          <w:lang w:eastAsia="ru-RU"/>
        </w:rPr>
        <w:t>:</w:t>
      </w:r>
    </w:p>
    <w:p w:rsidR="003F39C5" w:rsidRPr="009751F2" w:rsidRDefault="003F39C5" w:rsidP="009751F2">
      <w:pPr>
        <w:widowControl w:val="0"/>
        <w:numPr>
          <w:ilvl w:val="0"/>
          <w:numId w:val="3"/>
        </w:numPr>
        <w:tabs>
          <w:tab w:val="clear" w:pos="720"/>
          <w:tab w:val="num" w:pos="851"/>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Федеральный закон Российской Федерации от 19.03.1997 № 60-ФЗ «Воздушный кодекс Российской Федерации»;</w:t>
      </w:r>
    </w:p>
    <w:p w:rsidR="003F39C5" w:rsidRPr="009751F2" w:rsidRDefault="003F39C5" w:rsidP="009751F2">
      <w:pPr>
        <w:widowControl w:val="0"/>
        <w:numPr>
          <w:ilvl w:val="0"/>
          <w:numId w:val="3"/>
        </w:numPr>
        <w:tabs>
          <w:tab w:val="clear" w:pos="720"/>
          <w:tab w:val="num" w:pos="851"/>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 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w:t>
      </w:r>
    </w:p>
    <w:p w:rsidR="003F39C5" w:rsidRPr="009751F2" w:rsidRDefault="003F39C5" w:rsidP="009751F2">
      <w:pPr>
        <w:widowControl w:val="0"/>
        <w:numPr>
          <w:ilvl w:val="0"/>
          <w:numId w:val="3"/>
        </w:numPr>
        <w:shd w:val="clear" w:color="auto" w:fill="FFFFFF"/>
        <w:tabs>
          <w:tab w:val="clear" w:pos="720"/>
          <w:tab w:val="num" w:pos="851"/>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Постановление Правительства Российской Федерации от 25 мая 2019</w:t>
      </w:r>
      <w:r w:rsidRPr="009751F2">
        <w:rPr>
          <w:rFonts w:ascii="Times New Roman" w:eastAsia="Times New Roman" w:hAnsi="Times New Roman" w:cs="Times New Roman"/>
          <w:sz w:val="28"/>
          <w:szCs w:val="28"/>
          <w:lang w:eastAsia="ru-RU"/>
        </w:rPr>
        <w:br/>
        <w:t>№ 658 «Об утверждении Правил учета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w:t>
      </w:r>
    </w:p>
    <w:p w:rsidR="003F39C5" w:rsidRPr="009751F2" w:rsidRDefault="003F39C5" w:rsidP="009751F2">
      <w:pPr>
        <w:widowControl w:val="0"/>
        <w:numPr>
          <w:ilvl w:val="0"/>
          <w:numId w:val="3"/>
        </w:numPr>
        <w:tabs>
          <w:tab w:val="clear" w:pos="720"/>
          <w:tab w:val="num" w:pos="851"/>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Приказ Министерства транспорта Российской Федерации от 16.01.2012 № 6 «Об утверждении Федеральных авиационных правил «Организация планирования использования воздушного пространства Российской Федерации»;</w:t>
      </w:r>
    </w:p>
    <w:p w:rsidR="003F39C5" w:rsidRPr="009751F2" w:rsidRDefault="003F39C5" w:rsidP="009751F2">
      <w:pPr>
        <w:widowControl w:val="0"/>
        <w:numPr>
          <w:ilvl w:val="0"/>
          <w:numId w:val="3"/>
        </w:numPr>
        <w:tabs>
          <w:tab w:val="clear" w:pos="720"/>
          <w:tab w:val="num" w:pos="851"/>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Приказ Министерства транспорта Российской Федерации от 11.05.2022 № 172 «Об установлении запретных зон»; </w:t>
      </w:r>
    </w:p>
    <w:p w:rsidR="003F39C5" w:rsidRPr="009751F2" w:rsidRDefault="003F39C5" w:rsidP="009751F2">
      <w:pPr>
        <w:widowControl w:val="0"/>
        <w:numPr>
          <w:ilvl w:val="0"/>
          <w:numId w:val="3"/>
        </w:numPr>
        <w:tabs>
          <w:tab w:val="clear" w:pos="720"/>
          <w:tab w:val="num" w:pos="851"/>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Приказ Министерства транспорта Российской Федерации от 12.01.2022 № 10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w:t>
      </w:r>
      <w:r w:rsidRPr="009751F2">
        <w:rPr>
          <w:rFonts w:ascii="Times New Roman" w:eastAsia="Times New Roman" w:hAnsi="Times New Roman" w:cs="Times New Roman"/>
          <w:sz w:val="28"/>
          <w:szCs w:val="28"/>
          <w:lang w:eastAsia="ru-RU"/>
        </w:rPr>
        <w:lastRenderedPageBreak/>
        <w:t>выдачи документа, подтверждающего соответствие юридического лица, индивидуального предпринимателя требованиям федеральных авиационных правил. Порядок приостановления действия, введения ограничений в действие и аннулирования документа, подтверждающего соответствие юридического лица, индивидуального предпринимателя требованиям федеральных авиационных правил";</w:t>
      </w:r>
    </w:p>
    <w:p w:rsidR="003F39C5" w:rsidRPr="009751F2" w:rsidRDefault="003F39C5" w:rsidP="009751F2">
      <w:pPr>
        <w:widowControl w:val="0"/>
        <w:numPr>
          <w:ilvl w:val="0"/>
          <w:numId w:val="3"/>
        </w:numPr>
        <w:tabs>
          <w:tab w:val="clear" w:pos="720"/>
          <w:tab w:val="num" w:pos="851"/>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Приказ Министерства транспорта Российской Федерации от 11.05.2022 № 173 "Об установлении постоянных зон ограничения полетов и временных зарезервированных зон ограничения полетов".</w:t>
      </w:r>
    </w:p>
    <w:p w:rsidR="003F39C5" w:rsidRPr="009751F2" w:rsidRDefault="003F39C5" w:rsidP="003F39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val="x-none" w:eastAsia="x-none"/>
        </w:rPr>
        <w:t>2.</w:t>
      </w:r>
      <w:r w:rsidRPr="009751F2">
        <w:rPr>
          <w:rFonts w:ascii="Times New Roman" w:eastAsia="Times New Roman" w:hAnsi="Times New Roman" w:cs="Times New Roman"/>
          <w:sz w:val="28"/>
          <w:szCs w:val="28"/>
          <w:lang w:eastAsia="x-none"/>
        </w:rPr>
        <w:t>6</w:t>
      </w:r>
      <w:r w:rsidRPr="009751F2">
        <w:rPr>
          <w:rFonts w:ascii="Times New Roman" w:eastAsia="Times New Roman" w:hAnsi="Times New Roman" w:cs="Times New Roman"/>
          <w:sz w:val="28"/>
          <w:szCs w:val="28"/>
          <w:lang w:val="x-none" w:eastAsia="x-none"/>
        </w:rPr>
        <w:t xml:space="preserve">. </w:t>
      </w:r>
      <w:r w:rsidRPr="009751F2">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x-none"/>
        </w:rPr>
        <w:t xml:space="preserve"> услуги, подлежащих представлению заявителем:</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заявление о предоставлении услуги в соответствии с приложением № 1, которое подписывается руководителем постоянно действующего исполнительного органа юридического лица или иным лицом, имеющим право действовать от имени этого юридического лица, либо физическим лицом, либо индивидуальным предпринимателем, в котором указываются:</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полное и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фамилия, имя и (если имеется) отчество физического лица или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(если имеется) адреса электронной почты индивидуального предпринимателя;</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идентификационный номер налогоплательщика, данные документа о постановке соискателя лицензии на учет в налоговом органе;</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lastRenderedPageBreak/>
        <w:t>3) документ, удостоверяющий право (полномочия) представителя юридического лица, если с заявлением обращается представитель заявителя;</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4)</w:t>
      </w:r>
      <w:r w:rsidRPr="009751F2">
        <w:rPr>
          <w:rFonts w:ascii="Times New Roman" w:eastAsia="Times New Roman" w:hAnsi="Times New Roman" w:cs="Times New Roman"/>
          <w:sz w:val="28"/>
          <w:szCs w:val="28"/>
          <w:lang w:eastAsia="ru-RU"/>
        </w:rPr>
        <w:tab/>
        <w:t xml:space="preserve">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 (в случае получения разрешения на выполнение авиационных работ); </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8"/>
          <w:szCs w:val="28"/>
          <w:lang w:eastAsia="ru-RU"/>
        </w:rPr>
        <w:t>5)</w:t>
      </w:r>
      <w:r w:rsidRPr="009751F2">
        <w:rPr>
          <w:rFonts w:ascii="Times New Roman" w:eastAsia="Times New Roman" w:hAnsi="Times New Roman" w:cs="Times New Roman"/>
          <w:sz w:val="28"/>
          <w:szCs w:val="28"/>
          <w:lang w:eastAsia="ru-RU"/>
        </w:rPr>
        <w:tab/>
      </w:r>
      <w:bookmarkStart w:id="10" w:name="_Hlk39068778"/>
      <w:r w:rsidRPr="009751F2">
        <w:rPr>
          <w:rFonts w:ascii="Times New Roman" w:eastAsia="Times New Roman" w:hAnsi="Times New Roman" w:cs="Times New Roman"/>
          <w:sz w:val="28"/>
          <w:szCs w:val="28"/>
          <w:lang w:eastAsia="ru-RU"/>
        </w:rPr>
        <w:t>проект порядка выполнения десантирования парашютистов с указанием времени, места, высоты выброски и количества подъемов воздушного судна</w:t>
      </w:r>
      <w:bookmarkEnd w:id="10"/>
      <w:r w:rsidRPr="009751F2">
        <w:rPr>
          <w:rFonts w:ascii="Times New Roman" w:eastAsia="Times New Roman" w:hAnsi="Times New Roman" w:cs="Times New Roman"/>
          <w:sz w:val="28"/>
          <w:szCs w:val="28"/>
          <w:lang w:eastAsia="ru-RU"/>
        </w:rPr>
        <w:t xml:space="preserve"> (в случае получения разрешения на выполнение парашютных прыжков);</w:t>
      </w:r>
      <w:r w:rsidRPr="009751F2">
        <w:rPr>
          <w:rFonts w:ascii="Times New Roman" w:eastAsia="Times New Roman" w:hAnsi="Times New Roman" w:cs="Times New Roman"/>
          <w:sz w:val="24"/>
          <w:szCs w:val="24"/>
          <w:lang w:eastAsia="ru-RU"/>
        </w:rPr>
        <w:t xml:space="preserve"> </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6)</w:t>
      </w:r>
      <w:r w:rsidRPr="009751F2">
        <w:rPr>
          <w:rFonts w:ascii="Times New Roman" w:eastAsia="Times New Roman" w:hAnsi="Times New Roman" w:cs="Times New Roman"/>
          <w:sz w:val="28"/>
          <w:szCs w:val="28"/>
          <w:lang w:eastAsia="ru-RU"/>
        </w:rPr>
        <w:tab/>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 (в случае получения разрешения на выполнение подъемов привязных аэростатов);</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7) проект плана выполнения демонстрационного полета воздушного судна с указанием типа воздушного судна, регистрационного номера, маршрута (в случае получения разрешения на выполнение демонстрационного полета);</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8)</w:t>
      </w:r>
      <w:r w:rsidRPr="009751F2">
        <w:rPr>
          <w:rFonts w:ascii="Times New Roman" w:eastAsia="Times New Roman" w:hAnsi="Times New Roman" w:cs="Times New Roman"/>
          <w:sz w:val="24"/>
          <w:szCs w:val="24"/>
          <w:lang w:eastAsia="ru-RU"/>
        </w:rPr>
        <w:t xml:space="preserve"> </w:t>
      </w:r>
      <w:r w:rsidRPr="009751F2">
        <w:rPr>
          <w:rFonts w:ascii="Times New Roman" w:eastAsia="Times New Roman" w:hAnsi="Times New Roman" w:cs="Times New Roman"/>
          <w:sz w:val="28"/>
          <w:szCs w:val="28"/>
          <w:lang w:eastAsia="ru-RU"/>
        </w:rPr>
        <w:t xml:space="preserve">проект плана выполнения полетов беспилотных воздушных судов (за исключением полетов беспилотных воздушных </w:t>
      </w:r>
      <w:proofErr w:type="gramStart"/>
      <w:r w:rsidRPr="009751F2">
        <w:rPr>
          <w:rFonts w:ascii="Times New Roman" w:eastAsia="Times New Roman" w:hAnsi="Times New Roman" w:cs="Times New Roman"/>
          <w:sz w:val="28"/>
          <w:szCs w:val="28"/>
          <w:lang w:eastAsia="ru-RU"/>
        </w:rPr>
        <w:t>судов  с</w:t>
      </w:r>
      <w:proofErr w:type="gramEnd"/>
      <w:r w:rsidRPr="009751F2">
        <w:rPr>
          <w:rFonts w:ascii="Times New Roman" w:eastAsia="Times New Roman" w:hAnsi="Times New Roman" w:cs="Times New Roman"/>
          <w:sz w:val="28"/>
          <w:szCs w:val="28"/>
          <w:lang w:eastAsia="ru-RU"/>
        </w:rPr>
        <w:t xml:space="preserve"> максимальной взлетной массой менее 0,25 кг) с указанием названия, серийного номера, максимальной взлетной массы, даты, времени, места (адрес) начала и окончания, высоты и длительности выполнения полетов, маршрута, места посадки (в случае получения разрешения на выполнение полетов беспилотных воздушных судов);</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9)</w:t>
      </w:r>
      <w:r w:rsidRPr="009751F2">
        <w:rPr>
          <w:rFonts w:ascii="Times New Roman" w:eastAsia="Times New Roman" w:hAnsi="Times New Roman" w:cs="Times New Roman"/>
          <w:sz w:val="28"/>
          <w:szCs w:val="28"/>
          <w:lang w:eastAsia="ru-RU"/>
        </w:rPr>
        <w:tab/>
        <w:t>договор с третьим лицом на выполнение заявленных авиационных работ;</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10)</w:t>
      </w:r>
      <w:r w:rsidRPr="009751F2">
        <w:rPr>
          <w:rFonts w:ascii="Times New Roman" w:eastAsia="Times New Roman" w:hAnsi="Times New Roman" w:cs="Times New Roman"/>
          <w:sz w:val="28"/>
          <w:szCs w:val="28"/>
          <w:lang w:eastAsia="ru-RU"/>
        </w:rPr>
        <w:tab/>
        <w:t>правоустанавливающий документ на воздушное судно.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11)</w:t>
      </w:r>
      <w:r w:rsidRPr="009751F2">
        <w:rPr>
          <w:rFonts w:ascii="Times New Roman" w:eastAsia="Times New Roman" w:hAnsi="Times New Roman" w:cs="Times New Roman"/>
          <w:sz w:val="28"/>
          <w:szCs w:val="28"/>
          <w:lang w:eastAsia="ru-RU"/>
        </w:rPr>
        <w:tab/>
        <w:t>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 в соответствии с едиными требованиями;</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12) копии документов,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13) копии документов, подтверждающих обязательное страхование ответственности </w:t>
      </w:r>
      <w:proofErr w:type="spellStart"/>
      <w:r w:rsidRPr="009751F2">
        <w:rPr>
          <w:rFonts w:ascii="Times New Roman" w:eastAsia="Times New Roman" w:hAnsi="Times New Roman" w:cs="Times New Roman"/>
          <w:sz w:val="28"/>
          <w:szCs w:val="28"/>
          <w:lang w:eastAsia="ru-RU"/>
        </w:rPr>
        <w:t>эксплуатанта</w:t>
      </w:r>
      <w:proofErr w:type="spellEnd"/>
      <w:r w:rsidRPr="009751F2">
        <w:rPr>
          <w:rFonts w:ascii="Times New Roman" w:eastAsia="Times New Roman" w:hAnsi="Times New Roman" w:cs="Times New Roman"/>
          <w:sz w:val="28"/>
          <w:szCs w:val="28"/>
          <w:lang w:eastAsia="ru-RU"/>
        </w:rPr>
        <w:t xml:space="preserve"> при авиационных работах в соответствии со статьей 135 Воздушного кодекса Российской Федерации, – в случае выполнения авиационных работ.</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2.6.1. Для получения разрешения на выполнение авиационной деятельности заявителями, относящимися к государственной авиации:</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lastRenderedPageBreak/>
        <w:t>-</w:t>
      </w:r>
      <w:r w:rsidRPr="009751F2">
        <w:rPr>
          <w:rFonts w:ascii="Times New Roman" w:eastAsia="Times New Roman" w:hAnsi="Times New Roman" w:cs="Times New Roman"/>
          <w:sz w:val="28"/>
          <w:szCs w:val="28"/>
          <w:lang w:eastAsia="ru-RU"/>
        </w:rPr>
        <w:tab/>
        <w:t>заявление на предоставление муниципальной услуги по форме согласно приложению 1 к административному регламенту;</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w:t>
      </w:r>
      <w:r w:rsidRPr="009751F2">
        <w:rPr>
          <w:rFonts w:ascii="Times New Roman" w:eastAsia="Times New Roman" w:hAnsi="Times New Roman" w:cs="Times New Roman"/>
          <w:sz w:val="28"/>
          <w:szCs w:val="28"/>
          <w:lang w:eastAsia="ru-RU"/>
        </w:rPr>
        <w:tab/>
        <w:t>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w:t>
      </w:r>
      <w:r w:rsidRPr="009751F2">
        <w:rPr>
          <w:rFonts w:ascii="Times New Roman" w:eastAsia="Times New Roman" w:hAnsi="Times New Roman" w:cs="Times New Roman"/>
          <w:sz w:val="28"/>
          <w:szCs w:val="28"/>
          <w:lang w:eastAsia="ru-RU"/>
        </w:rPr>
        <w:tab/>
        <w:t>положение об организации парашютно-десантной службы на базе заявителя (по согласованию);</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w:t>
      </w:r>
      <w:r w:rsidRPr="009751F2">
        <w:rPr>
          <w:rFonts w:ascii="Times New Roman" w:eastAsia="Times New Roman" w:hAnsi="Times New Roman" w:cs="Times New Roman"/>
          <w:sz w:val="28"/>
          <w:szCs w:val="28"/>
          <w:lang w:eastAsia="ru-RU"/>
        </w:rPr>
        <w:tab/>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3F39C5" w:rsidRPr="009751F2" w:rsidRDefault="003F39C5" w:rsidP="003F39C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F39C5" w:rsidRPr="009751F2" w:rsidRDefault="003F39C5" w:rsidP="003F39C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w:t>
      </w:r>
      <w:r w:rsidRPr="009751F2">
        <w:rPr>
          <w:rFonts w:ascii="Times New Roman" w:eastAsia="Times New Roman" w:hAnsi="Times New Roman" w:cs="Times New Roman"/>
          <w:sz w:val="28"/>
          <w:szCs w:val="28"/>
          <w:lang w:eastAsia="ru-RU"/>
        </w:rPr>
        <w:tab/>
        <w:t>сертификат летной годности (удостоверение о годности к полетам) и о занесении воздушного судна в Государственный реестр гражданских воздушных судов Российской Федерации.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r:id="rId14" w:history="1">
        <w:r w:rsidRPr="009751F2">
          <w:rPr>
            <w:rFonts w:ascii="Times New Roman" w:eastAsia="Times New Roman" w:hAnsi="Times New Roman" w:cs="Times New Roman"/>
            <w:sz w:val="28"/>
            <w:szCs w:val="28"/>
            <w:lang w:eastAsia="ru-RU"/>
          </w:rPr>
          <w:t>пункте 2.7</w:t>
        </w:r>
      </w:hyperlink>
      <w:r w:rsidRPr="009751F2">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9751F2">
          <w:rPr>
            <w:rFonts w:ascii="Times New Roman" w:eastAsia="Times New Roman" w:hAnsi="Times New Roman" w:cs="Times New Roman"/>
            <w:sz w:val="28"/>
            <w:szCs w:val="28"/>
            <w:lang w:eastAsia="ru-RU"/>
          </w:rPr>
          <w:t>части 6 статьи 7</w:t>
        </w:r>
      </w:hyperlink>
      <w:r w:rsidRPr="009751F2">
        <w:rPr>
          <w:rFonts w:ascii="Times New Roman" w:eastAsia="Times New Roman" w:hAnsi="Times New Roman" w:cs="Times New Roman"/>
          <w:sz w:val="28"/>
          <w:szCs w:val="28"/>
          <w:lang w:eastAsia="ru-RU"/>
        </w:rPr>
        <w:t xml:space="preserve"> Федерального закона № 210-ФЗ;</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w:t>
      </w:r>
      <w:r w:rsidRPr="009751F2">
        <w:rPr>
          <w:rFonts w:ascii="Times New Roman" w:eastAsia="Times New Roman" w:hAnsi="Times New Roman" w:cs="Times New Roman"/>
          <w:sz w:val="28"/>
          <w:szCs w:val="28"/>
          <w:lang w:eastAsia="ru-RU"/>
        </w:rPr>
        <w:lastRenderedPageBreak/>
        <w:t xml:space="preserve">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6" w:history="1">
        <w:r w:rsidRPr="009751F2">
          <w:rPr>
            <w:rFonts w:ascii="Times New Roman" w:eastAsia="Times New Roman" w:hAnsi="Times New Roman" w:cs="Times New Roman"/>
            <w:sz w:val="28"/>
            <w:szCs w:val="28"/>
            <w:lang w:eastAsia="ru-RU"/>
          </w:rPr>
          <w:t>части 1 статьи 9</w:t>
        </w:r>
      </w:hyperlink>
      <w:r w:rsidRPr="009751F2">
        <w:rPr>
          <w:rFonts w:ascii="Times New Roman" w:eastAsia="Times New Roman" w:hAnsi="Times New Roman" w:cs="Times New Roman"/>
          <w:sz w:val="28"/>
          <w:szCs w:val="28"/>
          <w:lang w:eastAsia="ru-RU"/>
        </w:rPr>
        <w:t xml:space="preserve"> Федерального закона № 210-ФЗ;</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9751F2">
          <w:rPr>
            <w:rFonts w:ascii="Times New Roman" w:eastAsia="Times New Roman" w:hAnsi="Times New Roman" w:cs="Times New Roman"/>
            <w:sz w:val="28"/>
            <w:szCs w:val="28"/>
            <w:lang w:eastAsia="ru-RU"/>
          </w:rPr>
          <w:t>пунктом 4 части 1 статьи 7</w:t>
        </w:r>
      </w:hyperlink>
      <w:r w:rsidRPr="009751F2">
        <w:rPr>
          <w:rFonts w:ascii="Times New Roman" w:eastAsia="Times New Roman" w:hAnsi="Times New Roman" w:cs="Times New Roman"/>
          <w:sz w:val="28"/>
          <w:szCs w:val="28"/>
          <w:lang w:eastAsia="ru-RU"/>
        </w:rPr>
        <w:t xml:space="preserve"> Федерального закона № 210-ФЗ;</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9751F2">
          <w:rPr>
            <w:rFonts w:ascii="Times New Roman" w:eastAsia="Times New Roman" w:hAnsi="Times New Roman" w:cs="Times New Roman"/>
            <w:sz w:val="28"/>
            <w:szCs w:val="28"/>
            <w:lang w:eastAsia="ru-RU"/>
          </w:rPr>
          <w:t>пунктом 7.2 части 1 статьи 16</w:t>
        </w:r>
      </w:hyperlink>
      <w:r w:rsidRPr="009751F2">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2.7.3. При наступлении событий, являющихся основанием для предоставления </w:t>
      </w:r>
      <w:proofErr w:type="gramStart"/>
      <w:r w:rsidRPr="009751F2">
        <w:rPr>
          <w:rFonts w:ascii="Times New Roman" w:eastAsia="Times New Roman" w:hAnsi="Times New Roman" w:cs="Times New Roman"/>
          <w:sz w:val="28"/>
          <w:szCs w:val="28"/>
          <w:lang w:eastAsia="ru-RU"/>
        </w:rPr>
        <w:t>муниципальной  услуги</w:t>
      </w:r>
      <w:proofErr w:type="gramEnd"/>
      <w:r w:rsidRPr="009751F2">
        <w:rPr>
          <w:rFonts w:ascii="Times New Roman" w:eastAsia="Times New Roman" w:hAnsi="Times New Roman" w:cs="Times New Roman"/>
          <w:sz w:val="28"/>
          <w:szCs w:val="28"/>
          <w:lang w:eastAsia="ru-RU"/>
        </w:rPr>
        <w:t>, ОМСУ, предоставляющий муниципальную услугу, вправе:</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Основания для приостановления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не предусмотрены.</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Calibri" w:hAnsi="Times New Roman" w:cs="Times New Roman"/>
          <w:sz w:val="28"/>
          <w:szCs w:val="28"/>
          <w:lang w:eastAsia="ru-RU"/>
        </w:rPr>
        <w:t xml:space="preserve">1) </w:t>
      </w:r>
      <w:r w:rsidRPr="009751F2">
        <w:rPr>
          <w:rFonts w:ascii="Times New Roman" w:eastAsia="Times New Roman" w:hAnsi="Times New Roman" w:cs="Times New Roman"/>
          <w:sz w:val="28"/>
          <w:szCs w:val="28"/>
          <w:lang w:eastAsia="ru-RU"/>
        </w:rPr>
        <w:t>представленные заявителем документы недействительны/указанные в заявлении сведения недостоверны;</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Calibri" w:hAnsi="Times New Roman" w:cs="Times New Roman"/>
          <w:sz w:val="28"/>
          <w:szCs w:val="28"/>
          <w:lang w:eastAsia="ru-RU"/>
        </w:rPr>
        <w:t>2) заявление подано лицом, не уполномоченным совершать таких действий;</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1" w:name="Par142"/>
      <w:bookmarkEnd w:id="11"/>
      <w:r w:rsidRPr="009751F2">
        <w:rPr>
          <w:rFonts w:ascii="Times New Roman" w:eastAsia="Calibri" w:hAnsi="Times New Roman" w:cs="Times New Roman"/>
          <w:sz w:val="28"/>
          <w:szCs w:val="28"/>
          <w:lang w:eastAsia="ru-RU"/>
        </w:rPr>
        <w:lastRenderedPageBreak/>
        <w:t xml:space="preserve">3) </w:t>
      </w:r>
      <w:r w:rsidRPr="009751F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Pr="009751F2">
        <w:rPr>
          <w:rFonts w:ascii="Times New Roman" w:eastAsia="Calibri" w:hAnsi="Times New Roman" w:cs="Times New Roman"/>
          <w:sz w:val="28"/>
          <w:szCs w:val="28"/>
          <w:lang w:eastAsia="ru-RU"/>
        </w:rPr>
        <w:t>.</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Calibri" w:hAnsi="Times New Roman" w:cs="Times New Roman"/>
          <w:sz w:val="28"/>
          <w:szCs w:val="28"/>
          <w:lang w:eastAsia="ru-RU"/>
        </w:rPr>
        <w:t xml:space="preserve">1) </w:t>
      </w:r>
      <w:r w:rsidRPr="009751F2">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r w:rsidRPr="009751F2">
        <w:rPr>
          <w:rFonts w:ascii="Times New Roman" w:eastAsia="Calibri" w:hAnsi="Times New Roman" w:cs="Times New Roman"/>
          <w:sz w:val="28"/>
          <w:szCs w:val="28"/>
          <w:lang w:eastAsia="ru-RU"/>
        </w:rPr>
        <w:t>;</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Calibri" w:hAnsi="Times New Roman" w:cs="Times New Roman"/>
          <w:sz w:val="28"/>
          <w:szCs w:val="28"/>
          <w:lang w:eastAsia="ru-RU"/>
        </w:rPr>
        <w:t xml:space="preserve">авиационные работы, парашютные прыжки, демонстрационные полеты воздушных судов, </w:t>
      </w:r>
      <w:r w:rsidRPr="009751F2">
        <w:rPr>
          <w:rFonts w:ascii="Times New Roman" w:eastAsia="Calibri" w:hAnsi="Times New Roman" w:cs="Times New Roman"/>
          <w:sz w:val="28"/>
          <w:szCs w:val="24"/>
          <w:lang w:eastAsia="ru-RU"/>
        </w:rPr>
        <w:t xml:space="preserve">полетов </w:t>
      </w:r>
      <w:r w:rsidRPr="009751F2">
        <w:rPr>
          <w:rFonts w:ascii="Times New Roman" w:eastAsia="Times New Roman" w:hAnsi="Times New Roman" w:cs="Times New Roman"/>
          <w:sz w:val="28"/>
          <w:szCs w:val="28"/>
          <w:lang w:eastAsia="ru-RU"/>
        </w:rPr>
        <w:t>беспилотных воздушных судов (за исключением полетов беспилотных воздушных судов с максимальной взлетной массой менее 0,25 кг)</w:t>
      </w:r>
      <w:r w:rsidRPr="009751F2">
        <w:rPr>
          <w:rFonts w:ascii="Times New Roman" w:eastAsia="Calibri" w:hAnsi="Times New Roman" w:cs="Times New Roman"/>
          <w:sz w:val="28"/>
          <w:szCs w:val="24"/>
          <w:lang w:eastAsia="ru-RU"/>
        </w:rPr>
        <w:t>,</w:t>
      </w:r>
      <w:r w:rsidRPr="009751F2">
        <w:rPr>
          <w:rFonts w:ascii="Times New Roman" w:eastAsia="Calibri" w:hAnsi="Times New Roman" w:cs="Times New Roman"/>
          <w:sz w:val="28"/>
          <w:szCs w:val="28"/>
          <w:lang w:eastAsia="ru-RU"/>
        </w:rPr>
        <w:t xml:space="preserve">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наличие установленных федеральным законодательством ограничений на полеты летательных аппаратов (включая воздушные суда) над заявленной территорией (местом использования воздушного пространства), </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2.11. Муниципальная услуга предоставляется заявителям бесплатно.</w:t>
      </w:r>
    </w:p>
    <w:bookmarkEnd w:id="8"/>
    <w:bookmarkEnd w:id="9"/>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val="x-none" w:eastAsia="x-none"/>
        </w:rPr>
        <w:t>2.1</w:t>
      </w:r>
      <w:r w:rsidRPr="009751F2">
        <w:rPr>
          <w:rFonts w:ascii="Times New Roman" w:eastAsia="Times New Roman" w:hAnsi="Times New Roman" w:cs="Times New Roman"/>
          <w:sz w:val="28"/>
          <w:szCs w:val="28"/>
          <w:lang w:eastAsia="x-none"/>
        </w:rPr>
        <w:t>2</w:t>
      </w:r>
      <w:r w:rsidRPr="009751F2">
        <w:rPr>
          <w:rFonts w:ascii="Times New Roman" w:eastAsia="Times New Roman" w:hAnsi="Times New Roman" w:cs="Times New Roman"/>
          <w:sz w:val="28"/>
          <w:szCs w:val="28"/>
          <w:lang w:val="x-none" w:eastAsia="x-none"/>
        </w:rPr>
        <w:t xml:space="preserve">. Максимальный срок ожидания в очереди при подаче запроса о предоставлении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 и при получении результата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 составляет не более 15 минут</w:t>
      </w:r>
      <w:r w:rsidRPr="009751F2">
        <w:rPr>
          <w:rFonts w:ascii="Times New Roman" w:eastAsia="Times New Roman" w:hAnsi="Times New Roman" w:cs="Times New Roman"/>
          <w:sz w:val="28"/>
          <w:szCs w:val="28"/>
          <w:lang w:eastAsia="x-none"/>
        </w:rPr>
        <w:t xml:space="preserve"> </w:t>
      </w:r>
      <w:r w:rsidRPr="009751F2">
        <w:rPr>
          <w:rFonts w:ascii="Times New Roman" w:eastAsia="Times New Roman" w:hAnsi="Times New Roman" w:cs="Times New Roman"/>
          <w:sz w:val="28"/>
          <w:szCs w:val="28"/>
          <w:lang w:eastAsia="ru-RU"/>
        </w:rPr>
        <w:t>в случае обращения заявителя непосредственно в орган, предоставляющий муниципальные услуги, или многофункциональный центр</w:t>
      </w:r>
      <w:r w:rsidRPr="009751F2">
        <w:rPr>
          <w:rFonts w:ascii="Times New Roman" w:eastAsia="Times New Roman" w:hAnsi="Times New Roman" w:cs="Times New Roman"/>
          <w:sz w:val="28"/>
          <w:szCs w:val="28"/>
          <w:lang w:val="x-none" w:eastAsia="x-none"/>
        </w:rPr>
        <w:t>.</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2.13. Срок регистрации запроса заявителя о предоставлении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составляет в ОМСУ:</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при личном обращении – 1 рабочий день;</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при направлении запроса почтовой связью в ОМСУ </w:t>
      </w:r>
      <w:proofErr w:type="gramStart"/>
      <w:r w:rsidRPr="009751F2">
        <w:rPr>
          <w:rFonts w:ascii="Times New Roman" w:eastAsia="Times New Roman" w:hAnsi="Times New Roman" w:cs="Times New Roman"/>
          <w:sz w:val="28"/>
          <w:szCs w:val="28"/>
          <w:lang w:eastAsia="ru-RU"/>
        </w:rPr>
        <w:t>–  в</w:t>
      </w:r>
      <w:proofErr w:type="gramEnd"/>
      <w:r w:rsidRPr="009751F2">
        <w:rPr>
          <w:rFonts w:ascii="Times New Roman" w:eastAsia="Times New Roman" w:hAnsi="Times New Roman" w:cs="Times New Roman"/>
          <w:sz w:val="28"/>
          <w:szCs w:val="28"/>
          <w:lang w:eastAsia="ru-RU"/>
        </w:rPr>
        <w:t xml:space="preserve"> день поступления запроса в ОМСУ;</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при направлении запроса на бумажном носителе из МФЦ в ОМСУ – в день поступления запроса в ОМСУ;</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технической реализации)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9751F2">
        <w:rPr>
          <w:rFonts w:ascii="Times New Roman" w:eastAsia="Calibri" w:hAnsi="Times New Roman" w:cs="Times New Roman"/>
          <w:sz w:val="28"/>
          <w:szCs w:val="28"/>
        </w:rPr>
        <w:t>и (или) информации</w:t>
      </w:r>
      <w:r w:rsidRPr="009751F2">
        <w:rPr>
          <w:rFonts w:ascii="Times New Roman" w:eastAsia="Times New Roman" w:hAnsi="Times New Roman" w:cs="Times New Roman"/>
          <w:sz w:val="28"/>
          <w:szCs w:val="28"/>
          <w:lang w:eastAsia="ru-RU"/>
        </w:rPr>
        <w:t>, необходимых для предоставления муниципальной услуги.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w:t>
      </w:r>
      <w:r w:rsidRPr="009751F2">
        <w:rPr>
          <w:rFonts w:ascii="Times New Roman" w:eastAsia="Times New Roman" w:hAnsi="Times New Roman" w:cs="Times New Roman"/>
          <w:sz w:val="28"/>
          <w:szCs w:val="28"/>
          <w:lang w:eastAsia="ru-RU"/>
        </w:rPr>
        <w:lastRenderedPageBreak/>
        <w:t>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751F2">
        <w:rPr>
          <w:rFonts w:ascii="Times New Roman" w:eastAsia="Times New Roman" w:hAnsi="Times New Roman" w:cs="Times New Roman"/>
          <w:sz w:val="28"/>
          <w:szCs w:val="28"/>
          <w:lang w:eastAsia="ru-RU"/>
        </w:rPr>
        <w:t>сурдопереводчика</w:t>
      </w:r>
      <w:proofErr w:type="spellEnd"/>
      <w:r w:rsidRPr="009751F2">
        <w:rPr>
          <w:rFonts w:ascii="Times New Roman" w:eastAsia="Times New Roman" w:hAnsi="Times New Roman" w:cs="Times New Roman"/>
          <w:sz w:val="28"/>
          <w:szCs w:val="28"/>
          <w:lang w:eastAsia="ru-RU"/>
        </w:rPr>
        <w:t xml:space="preserve"> и </w:t>
      </w:r>
      <w:proofErr w:type="spellStart"/>
      <w:r w:rsidRPr="009751F2">
        <w:rPr>
          <w:rFonts w:ascii="Times New Roman" w:eastAsia="Times New Roman" w:hAnsi="Times New Roman" w:cs="Times New Roman"/>
          <w:sz w:val="28"/>
          <w:szCs w:val="28"/>
          <w:lang w:eastAsia="ru-RU"/>
        </w:rPr>
        <w:t>тифлосурдопереводчика</w:t>
      </w:r>
      <w:proofErr w:type="spellEnd"/>
      <w:r w:rsidRPr="009751F2">
        <w:rPr>
          <w:rFonts w:ascii="Times New Roman" w:eastAsia="Times New Roman" w:hAnsi="Times New Roman" w:cs="Times New Roman"/>
          <w:sz w:val="28"/>
          <w:szCs w:val="28"/>
          <w:lang w:eastAsia="ru-RU"/>
        </w:rPr>
        <w:t>.</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val="x-none" w:eastAsia="x-none"/>
        </w:rPr>
        <w:lastRenderedPageBreak/>
        <w:t>2.1</w:t>
      </w:r>
      <w:r w:rsidRPr="009751F2">
        <w:rPr>
          <w:rFonts w:ascii="Times New Roman" w:eastAsia="Times New Roman" w:hAnsi="Times New Roman" w:cs="Times New Roman"/>
          <w:sz w:val="28"/>
          <w:szCs w:val="28"/>
          <w:lang w:eastAsia="x-none"/>
        </w:rPr>
        <w:t>5</w:t>
      </w:r>
      <w:r w:rsidRPr="009751F2">
        <w:rPr>
          <w:rFonts w:ascii="Times New Roman" w:eastAsia="Times New Roman" w:hAnsi="Times New Roman" w:cs="Times New Roman"/>
          <w:sz w:val="28"/>
          <w:szCs w:val="28"/>
          <w:lang w:val="x-none" w:eastAsia="x-none"/>
        </w:rPr>
        <w:t xml:space="preserve">. Показатели доступности и качества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w:t>
      </w:r>
      <w:r w:rsidRPr="009751F2">
        <w:rPr>
          <w:rFonts w:ascii="Times New Roman" w:eastAsia="Times New Roman" w:hAnsi="Times New Roman" w:cs="Times New Roman"/>
          <w:sz w:val="28"/>
          <w:szCs w:val="28"/>
          <w:lang w:eastAsia="x-none"/>
        </w:rPr>
        <w:t>.</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9751F2">
        <w:rPr>
          <w:rFonts w:ascii="Times New Roman" w:eastAsia="Times New Roman" w:hAnsi="Times New Roman" w:cs="Times New Roman"/>
          <w:sz w:val="28"/>
          <w:szCs w:val="28"/>
          <w:lang w:val="x-none" w:eastAsia="x-none"/>
        </w:rPr>
        <w:t>2.1</w:t>
      </w:r>
      <w:r w:rsidRPr="009751F2">
        <w:rPr>
          <w:rFonts w:ascii="Times New Roman" w:eastAsia="Times New Roman" w:hAnsi="Times New Roman" w:cs="Times New Roman"/>
          <w:sz w:val="28"/>
          <w:szCs w:val="28"/>
          <w:lang w:eastAsia="x-none"/>
        </w:rPr>
        <w:t>5</w:t>
      </w:r>
      <w:r w:rsidRPr="009751F2">
        <w:rPr>
          <w:rFonts w:ascii="Times New Roman" w:eastAsia="Times New Roman" w:hAnsi="Times New Roman" w:cs="Times New Roman"/>
          <w:sz w:val="28"/>
          <w:szCs w:val="28"/>
          <w:lang w:val="x-none" w:eastAsia="x-none"/>
        </w:rPr>
        <w:t xml:space="preserve">.1. Показатели доступности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w:t>
      </w:r>
      <w:r w:rsidRPr="009751F2">
        <w:rPr>
          <w:rFonts w:ascii="Times New Roman" w:eastAsia="Times New Roman" w:hAnsi="Times New Roman" w:cs="Times New Roman"/>
          <w:sz w:val="28"/>
          <w:szCs w:val="28"/>
          <w:lang w:eastAsia="x-none"/>
        </w:rPr>
        <w:t xml:space="preserve"> (общие, применимые в отношении всех заявителей)</w:t>
      </w:r>
      <w:r w:rsidRPr="009751F2">
        <w:rPr>
          <w:rFonts w:ascii="Times New Roman" w:eastAsia="Times New Roman" w:hAnsi="Times New Roman" w:cs="Times New Roman"/>
          <w:sz w:val="28"/>
          <w:szCs w:val="28"/>
          <w:lang w:val="x-none" w:eastAsia="x-none"/>
        </w:rPr>
        <w:t>:</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 xml:space="preserve">1) </w:t>
      </w:r>
      <w:r w:rsidRPr="009751F2">
        <w:rPr>
          <w:rFonts w:ascii="Times New Roman" w:eastAsia="Times New Roman" w:hAnsi="Times New Roman" w:cs="Times New Roman"/>
          <w:sz w:val="28"/>
          <w:szCs w:val="28"/>
          <w:lang w:val="x-none" w:eastAsia="x-none"/>
        </w:rPr>
        <w:t>транспортная доступность к мест</w:t>
      </w:r>
      <w:r w:rsidRPr="009751F2">
        <w:rPr>
          <w:rFonts w:ascii="Times New Roman" w:eastAsia="Times New Roman" w:hAnsi="Times New Roman" w:cs="Times New Roman"/>
          <w:sz w:val="28"/>
          <w:szCs w:val="28"/>
          <w:lang w:eastAsia="x-none"/>
        </w:rPr>
        <w:t>у</w:t>
      </w:r>
      <w:r w:rsidRPr="009751F2">
        <w:rPr>
          <w:rFonts w:ascii="Times New Roman" w:eastAsia="Times New Roman" w:hAnsi="Times New Roman" w:cs="Times New Roman"/>
          <w:sz w:val="28"/>
          <w:szCs w:val="28"/>
          <w:lang w:val="x-none" w:eastAsia="x-none"/>
        </w:rPr>
        <w:t xml:space="preserve">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x-none"/>
        </w:rPr>
        <w:t xml:space="preserve"> </w:t>
      </w:r>
      <w:r w:rsidRPr="009751F2">
        <w:rPr>
          <w:rFonts w:ascii="Times New Roman" w:eastAsia="Times New Roman" w:hAnsi="Times New Roman" w:cs="Times New Roman"/>
          <w:sz w:val="28"/>
          <w:szCs w:val="28"/>
          <w:lang w:val="x-none" w:eastAsia="x-none"/>
        </w:rPr>
        <w:t>услуги</w:t>
      </w:r>
      <w:r w:rsidRPr="009751F2">
        <w:rPr>
          <w:rFonts w:ascii="Times New Roman" w:eastAsia="Times New Roman" w:hAnsi="Times New Roman" w:cs="Times New Roman"/>
          <w:sz w:val="28"/>
          <w:szCs w:val="28"/>
          <w:lang w:eastAsia="x-none"/>
        </w:rPr>
        <w:t>;</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 xml:space="preserve">3) возможность получения полной и достоверной информации о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x-none"/>
        </w:rPr>
        <w:t xml:space="preserve"> услуге в ОМСУ, МФЦ, по телефону, на официальном сайте органа, предоставляющего услугу, посредством ЕПГУ, либо ПГУ ЛО </w:t>
      </w:r>
      <w:r w:rsidRPr="009751F2">
        <w:rPr>
          <w:rFonts w:ascii="Times New Roman" w:eastAsia="Times New Roman" w:hAnsi="Times New Roman" w:cs="Times New Roman"/>
          <w:sz w:val="28"/>
          <w:szCs w:val="28"/>
          <w:lang w:eastAsia="ru-RU"/>
        </w:rPr>
        <w:t>(при технической реализации)</w:t>
      </w:r>
      <w:r w:rsidRPr="009751F2">
        <w:rPr>
          <w:rFonts w:ascii="Times New Roman" w:eastAsia="Times New Roman" w:hAnsi="Times New Roman" w:cs="Times New Roman"/>
          <w:sz w:val="28"/>
          <w:szCs w:val="28"/>
          <w:lang w:eastAsia="x-none"/>
        </w:rPr>
        <w:t>;</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4)</w:t>
      </w:r>
      <w:r w:rsidRPr="009751F2">
        <w:rPr>
          <w:rFonts w:ascii="Times New Roman" w:eastAsia="Times New Roman" w:hAnsi="Times New Roman" w:cs="Times New Roman"/>
          <w:sz w:val="28"/>
          <w:szCs w:val="28"/>
          <w:lang w:val="x-none" w:eastAsia="x-none"/>
        </w:rPr>
        <w:t xml:space="preserve"> </w:t>
      </w:r>
      <w:r w:rsidRPr="009751F2">
        <w:rPr>
          <w:rFonts w:ascii="Times New Roman" w:eastAsia="Times New Roman" w:hAnsi="Times New Roman" w:cs="Times New Roman"/>
          <w:sz w:val="28"/>
          <w:szCs w:val="28"/>
          <w:lang w:eastAsia="x-none"/>
        </w:rPr>
        <w:t xml:space="preserve">предоставление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x-none"/>
        </w:rPr>
        <w:t xml:space="preserve"> услуги любым доступным способом, предусмотренным действующим законодательством;</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5) обеспечение для заявителя возможности</w:t>
      </w:r>
      <w:r w:rsidRPr="009751F2">
        <w:rPr>
          <w:rFonts w:ascii="Times New Roman" w:eastAsia="Times New Roman" w:hAnsi="Times New Roman" w:cs="Times New Roman"/>
          <w:sz w:val="28"/>
          <w:szCs w:val="28"/>
          <w:lang w:eastAsia="ru-RU"/>
        </w:rPr>
        <w:t xml:space="preserve"> </w:t>
      </w:r>
      <w:r w:rsidRPr="009751F2">
        <w:rPr>
          <w:rFonts w:ascii="Times New Roman" w:eastAsia="Times New Roman" w:hAnsi="Times New Roman" w:cs="Times New Roman"/>
          <w:sz w:val="28"/>
          <w:szCs w:val="28"/>
          <w:lang w:eastAsia="x-none"/>
        </w:rPr>
        <w:t xml:space="preserve">получения информации о ходе и результате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x-none"/>
        </w:rPr>
        <w:t xml:space="preserve"> услуги с использованием ЕПГУ и (или) ПГУ ЛО </w:t>
      </w:r>
      <w:r w:rsidRPr="009751F2">
        <w:rPr>
          <w:rFonts w:ascii="Times New Roman" w:eastAsia="Times New Roman" w:hAnsi="Times New Roman" w:cs="Times New Roman"/>
          <w:sz w:val="28"/>
          <w:szCs w:val="28"/>
          <w:lang w:eastAsia="ru-RU"/>
        </w:rPr>
        <w:t>(при технической реализации)</w:t>
      </w:r>
      <w:r w:rsidRPr="009751F2">
        <w:rPr>
          <w:rFonts w:ascii="Times New Roman" w:eastAsia="Times New Roman" w:hAnsi="Times New Roman" w:cs="Times New Roman"/>
          <w:sz w:val="28"/>
          <w:szCs w:val="28"/>
          <w:lang w:eastAsia="x-none"/>
        </w:rPr>
        <w:t>.</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 xml:space="preserve">2.15.2. </w:t>
      </w:r>
      <w:r w:rsidRPr="009751F2">
        <w:rPr>
          <w:rFonts w:ascii="Times New Roman" w:eastAsia="Times New Roman" w:hAnsi="Times New Roman" w:cs="Times New Roman"/>
          <w:sz w:val="28"/>
          <w:szCs w:val="28"/>
          <w:lang w:val="x-none" w:eastAsia="x-none"/>
        </w:rPr>
        <w:t xml:space="preserve">Показатели доступности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w:t>
      </w:r>
      <w:r w:rsidRPr="009751F2">
        <w:rPr>
          <w:rFonts w:ascii="Times New Roman" w:eastAsia="Times New Roman" w:hAnsi="Times New Roman" w:cs="Times New Roman"/>
          <w:sz w:val="28"/>
          <w:szCs w:val="28"/>
          <w:lang w:eastAsia="x-none"/>
        </w:rPr>
        <w:t xml:space="preserve"> (специальные, применимые в отношении инвалидов)</w:t>
      </w:r>
      <w:r w:rsidRPr="009751F2">
        <w:rPr>
          <w:rFonts w:ascii="Times New Roman" w:eastAsia="Times New Roman" w:hAnsi="Times New Roman" w:cs="Times New Roman"/>
          <w:sz w:val="28"/>
          <w:szCs w:val="28"/>
          <w:lang w:val="x-none" w:eastAsia="x-none"/>
        </w:rPr>
        <w:t>:</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1) наличие инфраструктуры, указанной в пункте 2.14;</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2) исполнение требований доступности услуг для инвалидов;</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 xml:space="preserve">3) </w:t>
      </w:r>
      <w:r w:rsidRPr="009751F2">
        <w:rPr>
          <w:rFonts w:ascii="Times New Roman" w:eastAsia="Times New Roman" w:hAnsi="Times New Roman" w:cs="Times New Roman"/>
          <w:sz w:val="28"/>
          <w:szCs w:val="28"/>
          <w:lang w:val="x-none" w:eastAsia="x-none"/>
        </w:rPr>
        <w:t xml:space="preserve">обеспечение беспрепятственного доступа </w:t>
      </w:r>
      <w:r w:rsidRPr="009751F2">
        <w:rPr>
          <w:rFonts w:ascii="Times New Roman" w:eastAsia="Times New Roman" w:hAnsi="Times New Roman" w:cs="Times New Roman"/>
          <w:sz w:val="28"/>
          <w:szCs w:val="28"/>
          <w:lang w:eastAsia="x-none"/>
        </w:rPr>
        <w:t xml:space="preserve">инвалидов </w:t>
      </w:r>
      <w:r w:rsidRPr="009751F2">
        <w:rPr>
          <w:rFonts w:ascii="Times New Roman" w:eastAsia="Times New Roman" w:hAnsi="Times New Roman" w:cs="Times New Roman"/>
          <w:sz w:val="28"/>
          <w:szCs w:val="28"/>
          <w:lang w:val="x-none" w:eastAsia="x-none"/>
        </w:rPr>
        <w:t xml:space="preserve">к помещениям, в которых предоставляется </w:t>
      </w:r>
      <w:r w:rsidRPr="009751F2">
        <w:rPr>
          <w:rFonts w:ascii="Times New Roman" w:eastAsia="Calibri" w:hAnsi="Times New Roman" w:cs="Times New Roman"/>
          <w:sz w:val="28"/>
          <w:szCs w:val="28"/>
          <w:lang w:eastAsia="ru-RU"/>
        </w:rPr>
        <w:t>муниципальная</w:t>
      </w:r>
      <w:r w:rsidRPr="009751F2">
        <w:rPr>
          <w:rFonts w:ascii="Times New Roman" w:eastAsia="Times New Roman" w:hAnsi="Times New Roman" w:cs="Times New Roman"/>
          <w:sz w:val="28"/>
          <w:szCs w:val="28"/>
          <w:lang w:eastAsia="x-none"/>
        </w:rPr>
        <w:t xml:space="preserve"> </w:t>
      </w:r>
      <w:r w:rsidRPr="009751F2">
        <w:rPr>
          <w:rFonts w:ascii="Times New Roman" w:eastAsia="Times New Roman" w:hAnsi="Times New Roman" w:cs="Times New Roman"/>
          <w:sz w:val="28"/>
          <w:szCs w:val="28"/>
          <w:lang w:val="x-none" w:eastAsia="x-none"/>
        </w:rPr>
        <w:t>услуга</w:t>
      </w:r>
      <w:r w:rsidRPr="009751F2">
        <w:rPr>
          <w:rFonts w:ascii="Times New Roman" w:eastAsia="Times New Roman" w:hAnsi="Times New Roman" w:cs="Times New Roman"/>
          <w:sz w:val="28"/>
          <w:szCs w:val="28"/>
          <w:lang w:eastAsia="x-none"/>
        </w:rPr>
        <w:t>.</w:t>
      </w:r>
    </w:p>
    <w:p w:rsidR="003F39C5" w:rsidRPr="009751F2" w:rsidRDefault="003F39C5" w:rsidP="003F39C5">
      <w:pPr>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 xml:space="preserve">2.15.3. Показатели качества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x-none"/>
        </w:rPr>
        <w:t xml:space="preserve"> услуги:</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 xml:space="preserve">1) соблюдение срока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x-none"/>
        </w:rPr>
        <w:t xml:space="preserve"> услуги;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3) </w:t>
      </w:r>
      <w:r w:rsidRPr="009751F2">
        <w:rPr>
          <w:rFonts w:ascii="Times New Roman" w:eastAsia="Times New Roman" w:hAnsi="Times New Roman" w:cs="Times New Roman"/>
          <w:sz w:val="28"/>
          <w:szCs w:val="28"/>
          <w:lang w:val="x-none" w:eastAsia="ru-RU"/>
        </w:rPr>
        <w:t>осуществл</w:t>
      </w:r>
      <w:r w:rsidRPr="009751F2">
        <w:rPr>
          <w:rFonts w:ascii="Times New Roman" w:eastAsia="Times New Roman" w:hAnsi="Times New Roman" w:cs="Times New Roman"/>
          <w:sz w:val="28"/>
          <w:szCs w:val="28"/>
          <w:lang w:eastAsia="ru-RU"/>
        </w:rPr>
        <w:t>ение</w:t>
      </w:r>
      <w:r w:rsidRPr="009751F2">
        <w:rPr>
          <w:rFonts w:ascii="Times New Roman" w:eastAsia="Times New Roman" w:hAnsi="Times New Roman" w:cs="Times New Roman"/>
          <w:sz w:val="28"/>
          <w:szCs w:val="28"/>
          <w:lang w:val="x-none" w:eastAsia="ru-RU"/>
        </w:rPr>
        <w:t xml:space="preserve"> не более </w:t>
      </w:r>
      <w:r w:rsidRPr="009751F2">
        <w:rPr>
          <w:rFonts w:ascii="Times New Roman" w:eastAsia="Times New Roman" w:hAnsi="Times New Roman" w:cs="Times New Roman"/>
          <w:sz w:val="28"/>
          <w:szCs w:val="28"/>
          <w:lang w:eastAsia="ru-RU"/>
        </w:rPr>
        <w:t>одного</w:t>
      </w:r>
      <w:r w:rsidRPr="009751F2">
        <w:rPr>
          <w:rFonts w:ascii="Times New Roman" w:eastAsia="Times New Roman" w:hAnsi="Times New Roman" w:cs="Times New Roman"/>
          <w:sz w:val="28"/>
          <w:szCs w:val="28"/>
          <w:lang w:val="x-none" w:eastAsia="ru-RU"/>
        </w:rPr>
        <w:t xml:space="preserve"> </w:t>
      </w:r>
      <w:r w:rsidRPr="009751F2">
        <w:rPr>
          <w:rFonts w:ascii="Times New Roman" w:eastAsia="Times New Roman" w:hAnsi="Times New Roman" w:cs="Times New Roman"/>
          <w:sz w:val="28"/>
          <w:szCs w:val="28"/>
          <w:lang w:eastAsia="ru-RU"/>
        </w:rPr>
        <w:t>обращения</w:t>
      </w:r>
      <w:r w:rsidRPr="009751F2">
        <w:rPr>
          <w:rFonts w:ascii="Times New Roman" w:eastAsia="Times New Roman" w:hAnsi="Times New Roman" w:cs="Times New Roman"/>
          <w:sz w:val="28"/>
          <w:szCs w:val="28"/>
          <w:lang w:val="x-none" w:eastAsia="ru-RU"/>
        </w:rPr>
        <w:t xml:space="preserve"> </w:t>
      </w:r>
      <w:r w:rsidRPr="009751F2">
        <w:rPr>
          <w:rFonts w:ascii="Times New Roman" w:eastAsia="Times New Roman" w:hAnsi="Times New Roman" w:cs="Times New Roman"/>
          <w:sz w:val="28"/>
          <w:szCs w:val="28"/>
          <w:lang w:eastAsia="ru-RU"/>
        </w:rPr>
        <w:t>заявителя к</w:t>
      </w:r>
      <w:r w:rsidRPr="009751F2">
        <w:rPr>
          <w:rFonts w:ascii="Times New Roman" w:eastAsia="Times New Roman" w:hAnsi="Times New Roman" w:cs="Times New Roman"/>
          <w:sz w:val="28"/>
          <w:szCs w:val="28"/>
          <w:lang w:val="x-none" w:eastAsia="ru-RU"/>
        </w:rPr>
        <w:t xml:space="preserve"> </w:t>
      </w:r>
      <w:r w:rsidRPr="009751F2">
        <w:rPr>
          <w:rFonts w:ascii="Times New Roman" w:eastAsia="Times New Roman" w:hAnsi="Times New Roman" w:cs="Times New Roman"/>
          <w:sz w:val="28"/>
          <w:szCs w:val="28"/>
          <w:lang w:eastAsia="ru-RU"/>
        </w:rPr>
        <w:t xml:space="preserve">должностным лицам ОМСУ или работникам МФЦ при подаче документов на получение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и не более одного обращения при получении результата в ОМСУ или в МФЦ;</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4)</w:t>
      </w:r>
      <w:r w:rsidRPr="009751F2">
        <w:rPr>
          <w:rFonts w:ascii="Times New Roman" w:eastAsia="Times New Roman" w:hAnsi="Times New Roman" w:cs="Times New Roman"/>
          <w:sz w:val="28"/>
          <w:szCs w:val="28"/>
          <w:lang w:val="x-none" w:eastAsia="x-none"/>
        </w:rPr>
        <w:t xml:space="preserve"> </w:t>
      </w:r>
      <w:r w:rsidRPr="009751F2">
        <w:rPr>
          <w:rFonts w:ascii="Times New Roman" w:eastAsia="Times New Roman" w:hAnsi="Times New Roman" w:cs="Times New Roman"/>
          <w:sz w:val="28"/>
          <w:szCs w:val="28"/>
          <w:lang w:eastAsia="x-none"/>
        </w:rPr>
        <w:t>отсутствие</w:t>
      </w:r>
      <w:r w:rsidRPr="009751F2">
        <w:rPr>
          <w:rFonts w:ascii="Times New Roman" w:eastAsia="Times New Roman" w:hAnsi="Times New Roman" w:cs="Times New Roman"/>
          <w:sz w:val="28"/>
          <w:szCs w:val="28"/>
          <w:lang w:val="x-none" w:eastAsia="x-none"/>
        </w:rPr>
        <w:t xml:space="preserve"> </w:t>
      </w:r>
      <w:r w:rsidRPr="009751F2">
        <w:rPr>
          <w:rFonts w:ascii="Times New Roman" w:eastAsia="Times New Roman" w:hAnsi="Times New Roman" w:cs="Times New Roman"/>
          <w:sz w:val="28"/>
          <w:szCs w:val="28"/>
          <w:lang w:eastAsia="x-none"/>
        </w:rPr>
        <w:t>жалоб на</w:t>
      </w:r>
      <w:r w:rsidRPr="009751F2">
        <w:rPr>
          <w:rFonts w:ascii="Times New Roman" w:eastAsia="Times New Roman" w:hAnsi="Times New Roman" w:cs="Times New Roman"/>
          <w:sz w:val="28"/>
          <w:szCs w:val="28"/>
          <w:lang w:val="x-none" w:eastAsia="x-none"/>
        </w:rPr>
        <w:t xml:space="preserve"> действи</w:t>
      </w:r>
      <w:r w:rsidRPr="009751F2">
        <w:rPr>
          <w:rFonts w:ascii="Times New Roman" w:eastAsia="Times New Roman" w:hAnsi="Times New Roman" w:cs="Times New Roman"/>
          <w:sz w:val="28"/>
          <w:szCs w:val="28"/>
          <w:lang w:eastAsia="x-none"/>
        </w:rPr>
        <w:t>я</w:t>
      </w:r>
      <w:r w:rsidRPr="009751F2">
        <w:rPr>
          <w:rFonts w:ascii="Times New Roman" w:eastAsia="Times New Roman" w:hAnsi="Times New Roman" w:cs="Times New Roman"/>
          <w:sz w:val="28"/>
          <w:szCs w:val="28"/>
          <w:lang w:val="x-none" w:eastAsia="x-none"/>
        </w:rPr>
        <w:t xml:space="preserve"> или бездействия </w:t>
      </w:r>
      <w:r w:rsidRPr="009751F2">
        <w:rPr>
          <w:rFonts w:ascii="Times New Roman" w:eastAsia="Times New Roman" w:hAnsi="Times New Roman" w:cs="Times New Roman"/>
          <w:sz w:val="28"/>
          <w:szCs w:val="28"/>
          <w:lang w:eastAsia="x-none"/>
        </w:rPr>
        <w:t>должностных лиц ОМСУ,</w:t>
      </w:r>
      <w:r w:rsidRPr="009751F2">
        <w:rPr>
          <w:rFonts w:ascii="Times New Roman" w:eastAsia="Times New Roman" w:hAnsi="Times New Roman" w:cs="Times New Roman"/>
          <w:sz w:val="28"/>
          <w:szCs w:val="28"/>
          <w:lang w:eastAsia="ru-RU"/>
        </w:rPr>
        <w:t xml:space="preserve"> </w:t>
      </w:r>
      <w:r w:rsidRPr="009751F2">
        <w:rPr>
          <w:rFonts w:ascii="Times New Roman" w:eastAsia="Times New Roman" w:hAnsi="Times New Roman" w:cs="Times New Roman"/>
          <w:sz w:val="28"/>
          <w:szCs w:val="28"/>
          <w:lang w:eastAsia="x-none"/>
        </w:rPr>
        <w:t>поданных в установленном порядке.</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751F2">
        <w:rPr>
          <w:rFonts w:ascii="Times New Roman" w:eastAsia="Times New Roman" w:hAnsi="Times New Roman" w:cs="Times New Roman"/>
          <w:sz w:val="28"/>
          <w:szCs w:val="28"/>
          <w:lang w:eastAsia="ru-RU"/>
        </w:rPr>
        <w:t xml:space="preserve">2.15.4. </w:t>
      </w:r>
      <w:r w:rsidRPr="009751F2">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электронном виде через ЕПГУ или ПГУ ЛО </w:t>
      </w:r>
      <w:r w:rsidRPr="009751F2">
        <w:rPr>
          <w:rFonts w:ascii="Times New Roman" w:eastAsia="Times New Roman" w:hAnsi="Times New Roman" w:cs="Times New Roman"/>
          <w:sz w:val="28"/>
          <w:szCs w:val="28"/>
          <w:lang w:eastAsia="ru-RU"/>
        </w:rPr>
        <w:t>(при технической реализации)</w:t>
      </w:r>
      <w:r w:rsidRPr="009751F2">
        <w:rPr>
          <w:rFonts w:ascii="Times New Roman" w:eastAsia="Times New Roman" w:hAnsi="Times New Roman" w:cs="Times New Roman"/>
          <w:iCs/>
          <w:sz w:val="28"/>
          <w:szCs w:val="28"/>
          <w:lang w:eastAsia="ru-RU"/>
        </w:rPr>
        <w:t xml:space="preserve">, либо посредством МФЦ, заявителю обеспечивается возможность оценки качества оказания услуги. </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751F2">
        <w:rPr>
          <w:rFonts w:ascii="Times New Roman" w:eastAsia="Times New Roman" w:hAnsi="Times New Roman" w:cs="Times New Roman"/>
          <w:iCs/>
          <w:sz w:val="28"/>
          <w:szCs w:val="28"/>
          <w:lang w:eastAsia="ru-RU"/>
        </w:rPr>
        <w:t>2.16. Получение услуг, которые являются необходимыми и обязательными для предоставления муниципальной услуги, не требуется.</w:t>
      </w:r>
      <w:bookmarkStart w:id="12" w:name="sub_1222"/>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751F2">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751F2">
        <w:rPr>
          <w:rFonts w:ascii="Times New Roman" w:eastAsia="Times New Roman" w:hAnsi="Times New Roman" w:cs="Times New Roman"/>
          <w:sz w:val="28"/>
          <w:szCs w:val="28"/>
          <w:lang w:eastAsia="ru-RU"/>
        </w:rPr>
        <w:t xml:space="preserve">2.17.1. </w:t>
      </w:r>
      <w:bookmarkEnd w:id="12"/>
      <w:r w:rsidRPr="009751F2">
        <w:rPr>
          <w:rFonts w:ascii="Times New Roman" w:eastAsia="Times New Roman" w:hAnsi="Times New Roman" w:cs="Times New Roman"/>
          <w:sz w:val="28"/>
          <w:szCs w:val="28"/>
          <w:lang w:eastAsia="ru-RU"/>
        </w:rPr>
        <w:t xml:space="preserve">Предоставление услуги по экстерриториальному принципу не предусмотрено. </w:t>
      </w:r>
    </w:p>
    <w:p w:rsidR="003F39C5" w:rsidRPr="009751F2" w:rsidRDefault="003F39C5" w:rsidP="003F39C5">
      <w:pPr>
        <w:spacing w:after="0" w:line="240" w:lineRule="auto"/>
        <w:ind w:firstLine="709"/>
        <w:jc w:val="both"/>
        <w:outlineLvl w:val="1"/>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lastRenderedPageBreak/>
        <w:t>2.17.2. Предоставление муниципальной услуги в электронном виде осуществляется при технической реализации услуги посредством ПГУ ЛО и/или ЕПГУ.</w:t>
      </w:r>
    </w:p>
    <w:p w:rsidR="003F39C5" w:rsidRPr="009751F2" w:rsidRDefault="003F39C5" w:rsidP="003F39C5">
      <w:pPr>
        <w:spacing w:after="0" w:line="240" w:lineRule="auto"/>
        <w:ind w:firstLine="709"/>
        <w:jc w:val="both"/>
        <w:outlineLvl w:val="1"/>
        <w:rPr>
          <w:rFonts w:ascii="Times New Roman" w:eastAsia="Times New Roman" w:hAnsi="Times New Roman" w:cs="Times New Roman"/>
          <w:sz w:val="28"/>
          <w:szCs w:val="28"/>
          <w:lang w:eastAsia="ru-RU"/>
        </w:rPr>
      </w:pP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13" w:name="Par0"/>
      <w:bookmarkStart w:id="14" w:name="sub_1003"/>
      <w:bookmarkEnd w:id="13"/>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9751F2">
        <w:rPr>
          <w:rFonts w:ascii="Times New Roman" w:eastAsia="Times New Roman" w:hAnsi="Times New Roman" w:cs="Times New Roman"/>
          <w:b/>
          <w:bCs/>
          <w:sz w:val="28"/>
          <w:szCs w:val="28"/>
          <w:lang w:eastAsia="ru-RU"/>
        </w:rPr>
        <w:t>3.</w:t>
      </w:r>
      <w:r w:rsidRPr="009751F2">
        <w:rPr>
          <w:rFonts w:ascii="Times New Roman" w:eastAsia="Times New Roman" w:hAnsi="Times New Roman" w:cs="Times New Roman"/>
          <w:b/>
          <w:sz w:val="28"/>
          <w:szCs w:val="28"/>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4"/>
    <w:p w:rsidR="003F39C5" w:rsidRPr="009751F2" w:rsidRDefault="003F39C5" w:rsidP="003F39C5">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b/>
          <w:sz w:val="28"/>
          <w:szCs w:val="28"/>
          <w:lang w:eastAsia="x-none"/>
        </w:rPr>
        <w:t>3.1.</w:t>
      </w:r>
      <w:r w:rsidRPr="009751F2">
        <w:rPr>
          <w:rFonts w:ascii="Times New Roman" w:eastAsia="Times New Roman" w:hAnsi="Times New Roman" w:cs="Times New Roman"/>
          <w:b/>
          <w:bCs/>
          <w:sz w:val="28"/>
          <w:szCs w:val="28"/>
          <w:lang w:eastAsia="ru-RU"/>
        </w:rPr>
        <w:t xml:space="preserve"> </w:t>
      </w:r>
      <w:r w:rsidRPr="009751F2">
        <w:rPr>
          <w:rFonts w:ascii="Times New Roman" w:eastAsia="Times New Roman" w:hAnsi="Times New Roman" w:cs="Times New Roman"/>
          <w:b/>
          <w:bCs/>
          <w:sz w:val="28"/>
          <w:szCs w:val="28"/>
          <w:lang w:eastAsia="x-none"/>
        </w:rPr>
        <w:t>Состав, последовательность и сроки выполнения административных процедур, требования к порядку их выполнения</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val="x-none" w:eastAsia="x-none"/>
        </w:rPr>
        <w:t>3.</w:t>
      </w:r>
      <w:r w:rsidRPr="009751F2">
        <w:rPr>
          <w:rFonts w:ascii="Times New Roman" w:eastAsia="Times New Roman" w:hAnsi="Times New Roman" w:cs="Times New Roman"/>
          <w:sz w:val="28"/>
          <w:szCs w:val="28"/>
          <w:lang w:eastAsia="x-none"/>
        </w:rPr>
        <w:t>1.1</w:t>
      </w:r>
      <w:r w:rsidRPr="009751F2">
        <w:rPr>
          <w:rFonts w:ascii="Times New Roman" w:eastAsia="Times New Roman" w:hAnsi="Times New Roman" w:cs="Times New Roman"/>
          <w:sz w:val="28"/>
          <w:szCs w:val="28"/>
          <w:lang w:val="x-none" w:eastAsia="x-none"/>
        </w:rPr>
        <w:t xml:space="preserve">. Предоставление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Calibri" w:hAnsi="Times New Roman" w:cs="Times New Roman"/>
          <w:sz w:val="28"/>
          <w:szCs w:val="28"/>
          <w:lang w:eastAsia="ru-RU"/>
        </w:rPr>
        <w:t xml:space="preserve">1) прием документов и регистрация заявления о предоставлении муниципальной услуги – </w:t>
      </w:r>
      <w:r w:rsidRPr="009751F2">
        <w:rPr>
          <w:rFonts w:ascii="Times New Roman" w:eastAsia="Times New Roman" w:hAnsi="Times New Roman" w:cs="Times New Roman"/>
          <w:sz w:val="28"/>
          <w:szCs w:val="28"/>
          <w:lang w:eastAsia="ru-RU"/>
        </w:rPr>
        <w:t>1 рабочий день</w:t>
      </w:r>
      <w:r w:rsidRPr="009751F2">
        <w:rPr>
          <w:rFonts w:ascii="Times New Roman" w:eastAsia="Calibri" w:hAnsi="Times New Roman" w:cs="Times New Roman"/>
          <w:sz w:val="28"/>
          <w:szCs w:val="28"/>
          <w:lang w:eastAsia="ru-RU"/>
        </w:rPr>
        <w:t>;</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Calibri" w:hAnsi="Times New Roman" w:cs="Times New Roman"/>
          <w:sz w:val="28"/>
          <w:szCs w:val="28"/>
          <w:lang w:eastAsia="ru-RU"/>
        </w:rPr>
        <w:t>2)</w:t>
      </w:r>
      <w:r w:rsidRPr="009751F2">
        <w:rPr>
          <w:rFonts w:ascii="Times New Roman" w:eastAsia="Times New Roman" w:hAnsi="Times New Roman" w:cs="Times New Roman"/>
          <w:sz w:val="28"/>
          <w:szCs w:val="28"/>
          <w:lang w:eastAsia="ru-RU"/>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11 рабочих дней;</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51F2">
        <w:rPr>
          <w:rFonts w:ascii="Times New Roman" w:eastAsia="Times New Roman" w:hAnsi="Times New Roman" w:cs="Times New Roman"/>
          <w:sz w:val="28"/>
          <w:szCs w:val="28"/>
          <w:lang w:eastAsia="ru-RU"/>
        </w:rPr>
        <w:t>3)</w:t>
      </w:r>
      <w:r w:rsidRPr="009751F2">
        <w:rPr>
          <w:rFonts w:ascii="Times New Roman" w:eastAsia="Times New Roman" w:hAnsi="Times New Roman" w:cs="Times New Roman"/>
          <w:sz w:val="24"/>
          <w:szCs w:val="24"/>
          <w:lang w:eastAsia="ru-RU"/>
        </w:rPr>
        <w:t xml:space="preserve"> </w:t>
      </w:r>
      <w:r w:rsidRPr="009751F2">
        <w:rPr>
          <w:rFonts w:ascii="Times New Roman" w:eastAsia="Times New Roman" w:hAnsi="Times New Roman" w:cs="Times New Roman"/>
          <w:sz w:val="28"/>
          <w:szCs w:val="28"/>
          <w:lang w:eastAsia="ru-RU"/>
        </w:rPr>
        <w:t xml:space="preserve">подготовка ответа заявителю о предоставлении муниципальной услуги или об отказе в предоставлении муниципальной услуги – 6 рабочих дней; </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751F2">
        <w:rPr>
          <w:rFonts w:ascii="Times New Roman" w:eastAsia="Calibri" w:hAnsi="Times New Roman" w:cs="Times New Roman"/>
          <w:sz w:val="28"/>
          <w:szCs w:val="28"/>
          <w:lang w:eastAsia="ru-RU"/>
        </w:rPr>
        <w:t xml:space="preserve">4) </w:t>
      </w:r>
      <w:r w:rsidRPr="009751F2">
        <w:rPr>
          <w:rFonts w:ascii="Times New Roman" w:eastAsia="Times New Roman" w:hAnsi="Times New Roman" w:cs="Times New Roman"/>
          <w:sz w:val="28"/>
          <w:szCs w:val="28"/>
          <w:lang w:eastAsia="ru-RU"/>
        </w:rPr>
        <w:t>выдача результата предоставления муниципальной услуги – 2 рабочих дня.</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3.1.2. Прием и регистрация заявления о предоставлении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3.1.2.1. Основание для начала административной процедуры:</w:t>
      </w:r>
      <w:r w:rsidRPr="009751F2">
        <w:rPr>
          <w:rFonts w:ascii="Times New Roman" w:eastAsia="Calibri" w:hAnsi="Times New Roman" w:cs="Times New Roman"/>
          <w:sz w:val="28"/>
          <w:szCs w:val="28"/>
          <w:lang w:eastAsia="ru-RU"/>
        </w:rPr>
        <w:t xml:space="preserve"> поступление в орган, ответственный за предоставление муниципальной услуги (наименование), или в администрацию муниципального образования Ленинградской области на имя главы администрации муниципального образования Ленинградской области, заявления с комплектом документов, предусмотренных п. 2.6 настоящего административного регламента.</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3.1.2.2. 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ПГУ ЛО,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При приеме заявления и необходимого комплекта документов исполнитель:</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принимает заявление и документы при наличии документа, подтверждающего полномочия заявителя;</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9751F2">
        <w:rPr>
          <w:rFonts w:ascii="Times New Roman" w:eastAsia="Times New Roman" w:hAnsi="Times New Roman" w:cs="Times New Roman"/>
          <w:sz w:val="28"/>
          <w:szCs w:val="28"/>
          <w:lang w:eastAsia="ru-RU"/>
        </w:rPr>
        <w:t>2) проверяет комплектность представленных документов;</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lastRenderedPageBreak/>
        <w:t>3) 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 (в случае если представлены копии документов);</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4) 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5) в случае, если заявление о предоставлении муниципальной услуги оформлено с нарушением требований, установленных </w:t>
      </w:r>
      <w:hyperlink r:id="rId19" w:history="1">
        <w:r w:rsidRPr="009751F2">
          <w:rPr>
            <w:rFonts w:ascii="Times New Roman" w:eastAsia="Times New Roman" w:hAnsi="Times New Roman" w:cs="Times New Roman"/>
            <w:sz w:val="28"/>
            <w:szCs w:val="28"/>
            <w:lang w:eastAsia="ru-RU"/>
          </w:rPr>
          <w:t>пунктом 2.6</w:t>
        </w:r>
      </w:hyperlink>
      <w:r w:rsidRPr="009751F2">
        <w:rPr>
          <w:rFonts w:ascii="Times New Roman" w:eastAsia="Times New Roman" w:hAnsi="Times New Roman" w:cs="Times New Roman"/>
          <w:sz w:val="28"/>
          <w:szCs w:val="28"/>
          <w:lang w:eastAsia="ru-RU"/>
        </w:rPr>
        <w:t xml:space="preserve"> настоящего Административного регламента, и(или) документы, указанные в пункте 2.6 настоящего Административного, представлены не в полном объеме, в течение трех рабочих дней со дня приема заявления о предоставлении муниципальной услуги направляет заявителю способом, указанным в заявлении, </w:t>
      </w:r>
      <w:hyperlink r:id="rId20" w:history="1">
        <w:r w:rsidRPr="009751F2">
          <w:rPr>
            <w:rFonts w:ascii="Times New Roman" w:eastAsia="Times New Roman" w:hAnsi="Times New Roman" w:cs="Times New Roman"/>
            <w:sz w:val="28"/>
            <w:szCs w:val="28"/>
            <w:lang w:eastAsia="ru-RU"/>
          </w:rPr>
          <w:t>уведомление</w:t>
        </w:r>
      </w:hyperlink>
      <w:r w:rsidRPr="009751F2">
        <w:rPr>
          <w:rFonts w:ascii="Times New Roman" w:eastAsia="Times New Roman" w:hAnsi="Times New Roman" w:cs="Times New Roman"/>
          <w:sz w:val="28"/>
          <w:szCs w:val="28"/>
          <w:lang w:eastAsia="ru-RU"/>
        </w:rPr>
        <w:t xml:space="preserve"> о необходимости устранения в тридцатидневный срок выявленных нарушений и(или) представления документов, которые отсутствуют;</w:t>
      </w:r>
    </w:p>
    <w:p w:rsidR="003F39C5" w:rsidRPr="009751F2" w:rsidRDefault="003F39C5" w:rsidP="003F39C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6) регистрирует заявление:</w:t>
      </w:r>
    </w:p>
    <w:p w:rsidR="003F39C5" w:rsidRPr="009751F2" w:rsidRDefault="003F39C5" w:rsidP="003F39C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Максимальная продолжительность административной </w:t>
      </w:r>
      <w:proofErr w:type="gramStart"/>
      <w:r w:rsidRPr="009751F2">
        <w:rPr>
          <w:rFonts w:ascii="Times New Roman" w:eastAsia="Times New Roman" w:hAnsi="Times New Roman" w:cs="Times New Roman"/>
          <w:sz w:val="28"/>
          <w:szCs w:val="28"/>
          <w:lang w:eastAsia="ru-RU"/>
        </w:rPr>
        <w:t>процедуры  –</w:t>
      </w:r>
      <w:proofErr w:type="gramEnd"/>
      <w:r w:rsidRPr="009751F2">
        <w:rPr>
          <w:rFonts w:ascii="Times New Roman" w:eastAsia="Times New Roman" w:hAnsi="Times New Roman" w:cs="Times New Roman"/>
          <w:sz w:val="28"/>
          <w:szCs w:val="28"/>
          <w:lang w:eastAsia="ru-RU"/>
        </w:rPr>
        <w:t xml:space="preserve"> 1 рабочий день момента поступления заявления и документов, установленных пунктом 2.6 административного регламента.</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3.1.3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3.1.3.1.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и принимает решение о предоставлении муниципальной услуги или об отказе в предоставлении муниципальной услуги при наличии оснований, установленных пунктом 2.8 административного регламента.</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3.1.3.2.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Максимальная продолжительность административной процедуры – 11 рабочих дней.</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3.1.4.  Подготовка ответа заявителю о предоставлении муниципальной услуги или об отказе в предоставлении муниципальной услуги.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3.1.4.1. Специалист, ответственный за предоставление муниципальной </w:t>
      </w:r>
      <w:r w:rsidRPr="009751F2">
        <w:rPr>
          <w:rFonts w:ascii="Times New Roman" w:eastAsia="Times New Roman" w:hAnsi="Times New Roman" w:cs="Times New Roman"/>
          <w:sz w:val="28"/>
          <w:szCs w:val="28"/>
          <w:lang w:eastAsia="ru-RU"/>
        </w:rPr>
        <w:lastRenderedPageBreak/>
        <w:t>услуги, при принятии решения о предоставлении муниципальной услуги, готовит ответ в виде разрешения осуществление</w:t>
      </w:r>
      <w:r w:rsidRPr="009751F2">
        <w:rPr>
          <w:rFonts w:ascii="Times New Roman" w:eastAsia="Times New Roman" w:hAnsi="Times New Roman" w:cs="Times New Roman"/>
          <w:color w:val="00B050"/>
          <w:sz w:val="28"/>
          <w:szCs w:val="28"/>
          <w:lang w:eastAsia="ru-RU"/>
        </w:rPr>
        <w:t xml:space="preserve"> </w:t>
      </w:r>
      <w:r w:rsidRPr="009751F2">
        <w:rPr>
          <w:rFonts w:ascii="Times New Roman" w:eastAsia="Times New Roman" w:hAnsi="Times New Roman" w:cs="Times New Roman"/>
          <w:sz w:val="28"/>
          <w:szCs w:val="28"/>
          <w:lang w:eastAsia="ru-RU"/>
        </w:rPr>
        <w:t xml:space="preserve">авиационных работ, парашютных прыжков, демонстрационных полетов воздушных судов, </w:t>
      </w:r>
      <w:r w:rsidRPr="009751F2">
        <w:rPr>
          <w:rFonts w:ascii="Times New Roman" w:eastAsia="Calibri" w:hAnsi="Times New Roman" w:cs="Times New Roman"/>
          <w:sz w:val="28"/>
          <w:szCs w:val="24"/>
          <w:lang w:eastAsia="ru-RU"/>
        </w:rPr>
        <w:t xml:space="preserve">полетов </w:t>
      </w:r>
      <w:r w:rsidRPr="009751F2">
        <w:rPr>
          <w:rFonts w:ascii="Times New Roman" w:eastAsia="Times New Roman" w:hAnsi="Times New Roman" w:cs="Times New Roman"/>
          <w:sz w:val="28"/>
          <w:szCs w:val="28"/>
          <w:lang w:eastAsia="ru-RU"/>
        </w:rPr>
        <w:t>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Ленинградской области, сведения о которых не опубликованы в документах аэронавигационной информации, по форме согласно приложению 3 к административному регламенту.</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color w:val="00B050"/>
          <w:sz w:val="28"/>
          <w:szCs w:val="28"/>
          <w:lang w:eastAsia="ru-RU"/>
        </w:rPr>
      </w:pPr>
      <w:r w:rsidRPr="009751F2">
        <w:rPr>
          <w:rFonts w:ascii="Times New Roman" w:eastAsia="Times New Roman" w:hAnsi="Times New Roman" w:cs="Times New Roman"/>
          <w:sz w:val="28"/>
          <w:szCs w:val="28"/>
          <w:lang w:eastAsia="ru-RU"/>
        </w:rPr>
        <w:t>В случае принятия решения об отказе в предоставлении муниципальной услуги, специалист, ответственный за предоставление муниципальной услуги, в простой письменной форме готовит заявителю мотивированный отказ в предоставлении муниципальной услуги. Ответ выдается заявителю при личной явке в ОМСУ.</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3.1.4.2. Результатом административной процедуры является подготовленное разрешение на осуществление авиационных работ, парашютных прыжков, демонстрационных полетов воздушных судов, </w:t>
      </w:r>
      <w:r w:rsidRPr="009751F2">
        <w:rPr>
          <w:rFonts w:ascii="Times New Roman" w:eastAsia="Calibri" w:hAnsi="Times New Roman" w:cs="Times New Roman"/>
          <w:sz w:val="28"/>
          <w:szCs w:val="24"/>
          <w:lang w:eastAsia="ru-RU"/>
        </w:rPr>
        <w:t xml:space="preserve">полетов </w:t>
      </w:r>
      <w:r w:rsidRPr="009751F2">
        <w:rPr>
          <w:rFonts w:ascii="Times New Roman" w:eastAsia="Times New Roman" w:hAnsi="Times New Roman" w:cs="Times New Roman"/>
          <w:sz w:val="28"/>
          <w:szCs w:val="28"/>
          <w:lang w:eastAsia="ru-RU"/>
        </w:rPr>
        <w:t>беспилотных воздушных судов (за исключением полетов беспилотных воздушных судов с максимальной взлетной массой менее 0,25 кг)</w:t>
      </w:r>
      <w:r w:rsidRPr="009751F2">
        <w:rPr>
          <w:rFonts w:ascii="Times New Roman" w:eastAsia="Calibri" w:hAnsi="Times New Roman" w:cs="Times New Roman"/>
          <w:sz w:val="28"/>
          <w:szCs w:val="24"/>
          <w:lang w:eastAsia="ru-RU"/>
        </w:rPr>
        <w:t xml:space="preserve">, </w:t>
      </w:r>
      <w:r w:rsidRPr="009751F2">
        <w:rPr>
          <w:rFonts w:ascii="Times New Roman" w:eastAsia="Times New Roman" w:hAnsi="Times New Roman" w:cs="Times New Roman"/>
          <w:sz w:val="28"/>
          <w:szCs w:val="28"/>
          <w:lang w:eastAsia="ru-RU"/>
        </w:rPr>
        <w:t>подъемов привязных аэростатов, а также посадки (взлета) на площадки, расположенные в границах муниципального образования Ленинградской области, сведения о которых не опубликованы в документах аэронавигационной информации или подготовленный мотивированный отказ в предоставлении муниципальной услуги.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Максимальная продолжительность административной процедуры –                          6 рабочих дней с момента принятия решения о предоставлении муниципальной услуги или об отказе в предоставлении муниципальной услуги.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3.1.5. Выдача результата предоставления муниципальной услуги.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3.1.5.1.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услуги.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Максимальная продолжительность административной процедуры –                          2 рабочих дня.</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Результатом административной процедуры является вручение заявителю или представителю заявителя подготовленного разрешения на осуществление авиационных работ, парашютных прыжков, демонстрационных полетов воздушных судов, </w:t>
      </w:r>
      <w:r w:rsidRPr="009751F2">
        <w:rPr>
          <w:rFonts w:ascii="Times New Roman" w:eastAsia="Calibri" w:hAnsi="Times New Roman" w:cs="Times New Roman"/>
          <w:sz w:val="28"/>
          <w:szCs w:val="24"/>
          <w:lang w:eastAsia="ru-RU"/>
        </w:rPr>
        <w:t xml:space="preserve">полетов </w:t>
      </w:r>
      <w:r w:rsidRPr="009751F2">
        <w:rPr>
          <w:rFonts w:ascii="Times New Roman" w:eastAsia="Times New Roman" w:hAnsi="Times New Roman" w:cs="Times New Roman"/>
          <w:sz w:val="28"/>
          <w:szCs w:val="28"/>
          <w:lang w:eastAsia="ru-RU"/>
        </w:rPr>
        <w:t>беспилотных воздушных судов (за исключением полетов беспилотных воздушных судов с максимальной взлетной массой менее 0,25 кг)</w:t>
      </w:r>
      <w:r w:rsidRPr="009751F2">
        <w:rPr>
          <w:rFonts w:ascii="Times New Roman" w:eastAsia="Calibri" w:hAnsi="Times New Roman" w:cs="Times New Roman"/>
          <w:sz w:val="28"/>
          <w:szCs w:val="24"/>
          <w:lang w:eastAsia="ru-RU"/>
        </w:rPr>
        <w:t xml:space="preserve">, </w:t>
      </w:r>
      <w:r w:rsidRPr="009751F2">
        <w:rPr>
          <w:rFonts w:ascii="Times New Roman" w:eastAsia="Times New Roman" w:hAnsi="Times New Roman" w:cs="Times New Roman"/>
          <w:sz w:val="28"/>
          <w:szCs w:val="28"/>
          <w:lang w:eastAsia="ru-RU"/>
        </w:rPr>
        <w:t>подъемов привязных аэростатов, а также посадки (взлета) на площадки, расположенные в границах муниципального образования Ленинградской области, сведения о которых не опубликованы в документах аэронавигационной информации или мотивированного отказа в предоставлении муниципальной услуги.</w:t>
      </w:r>
    </w:p>
    <w:p w:rsidR="003F39C5" w:rsidRPr="009751F2" w:rsidRDefault="003F39C5" w:rsidP="003F39C5">
      <w:pPr>
        <w:tabs>
          <w:tab w:val="left" w:pos="142"/>
          <w:tab w:val="left" w:pos="284"/>
        </w:tabs>
        <w:spacing w:after="0" w:line="240" w:lineRule="auto"/>
        <w:jc w:val="both"/>
        <w:rPr>
          <w:rFonts w:ascii="Times New Roman" w:eastAsia="Times New Roman" w:hAnsi="Times New Roman" w:cs="Times New Roman"/>
          <w:sz w:val="28"/>
          <w:szCs w:val="28"/>
          <w:lang w:eastAsia="x-none"/>
        </w:rPr>
      </w:pP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r w:rsidRPr="009751F2">
        <w:rPr>
          <w:rFonts w:ascii="Times New Roman" w:eastAsia="Times New Roman" w:hAnsi="Times New Roman" w:cs="Times New Roman"/>
          <w:b/>
          <w:sz w:val="28"/>
          <w:szCs w:val="28"/>
          <w:lang w:eastAsia="x-none"/>
        </w:rPr>
        <w:t>3.2. О</w:t>
      </w:r>
      <w:r w:rsidRPr="009751F2">
        <w:rPr>
          <w:rFonts w:ascii="Times New Roman" w:eastAsia="Times New Roman" w:hAnsi="Times New Roman" w:cs="Times New Roman"/>
          <w:b/>
          <w:bCs/>
          <w:sz w:val="28"/>
          <w:szCs w:val="28"/>
          <w:lang w:eastAsia="x-none"/>
        </w:rPr>
        <w:t>собенности выполнения административных процедур в электронной форме.</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1" w:history="1">
        <w:r w:rsidRPr="009751F2">
          <w:rPr>
            <w:rFonts w:ascii="Times New Roman" w:eastAsia="Times New Roman" w:hAnsi="Times New Roman" w:cs="Times New Roman"/>
            <w:sz w:val="28"/>
            <w:szCs w:val="28"/>
            <w:lang w:eastAsia="ru-RU"/>
          </w:rPr>
          <w:t>законом</w:t>
        </w:r>
      </w:hyperlink>
      <w:r w:rsidRPr="009751F2">
        <w:rPr>
          <w:rFonts w:ascii="Times New Roman" w:eastAsia="Times New Roman" w:hAnsi="Times New Roman" w:cs="Times New Roman"/>
          <w:sz w:val="28"/>
          <w:szCs w:val="28"/>
          <w:lang w:eastAsia="ru-RU"/>
        </w:rPr>
        <w:t xml:space="preserve"> № 210-ФЗ, Федеральным </w:t>
      </w:r>
      <w:hyperlink r:id="rId22" w:history="1">
        <w:r w:rsidRPr="009751F2">
          <w:rPr>
            <w:rFonts w:ascii="Times New Roman" w:eastAsia="Times New Roman" w:hAnsi="Times New Roman" w:cs="Times New Roman"/>
            <w:sz w:val="28"/>
            <w:szCs w:val="28"/>
            <w:lang w:eastAsia="ru-RU"/>
          </w:rPr>
          <w:t>законом</w:t>
        </w:r>
      </w:hyperlink>
      <w:r w:rsidRPr="009751F2">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Федеральным законом от 29.12.2022 № 572-ФЗ,</w:t>
      </w:r>
      <w:r w:rsidRPr="009751F2">
        <w:rPr>
          <w:rFonts w:ascii="Times New Roman" w:eastAsia="Times New Roman" w:hAnsi="Times New Roman" w:cs="Times New Roman"/>
          <w:sz w:val="24"/>
          <w:szCs w:val="24"/>
          <w:lang w:eastAsia="ru-RU"/>
        </w:rPr>
        <w:t xml:space="preserve"> </w:t>
      </w:r>
      <w:hyperlink r:id="rId23" w:history="1">
        <w:r w:rsidRPr="009751F2">
          <w:rPr>
            <w:rFonts w:ascii="Times New Roman" w:eastAsia="Times New Roman" w:hAnsi="Times New Roman" w:cs="Times New Roman"/>
            <w:sz w:val="28"/>
            <w:szCs w:val="28"/>
            <w:lang w:eastAsia="ru-RU"/>
          </w:rPr>
          <w:t>постановлением</w:t>
        </w:r>
      </w:hyperlink>
      <w:r w:rsidRPr="009751F2">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без личной явки на прием в Администрацию.</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пройти идентификацию и аутентификацию в ЕСИА;</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9751F2">
        <w:rPr>
          <w:rFonts w:ascii="Times New Roman" w:eastAsia="Times New Roman" w:hAnsi="Times New Roman" w:cs="Times New Roman"/>
          <w:sz w:val="28"/>
          <w:szCs w:val="28"/>
          <w:lang w:eastAsia="ru-RU"/>
        </w:rPr>
        <w:t>Межвед</w:t>
      </w:r>
      <w:proofErr w:type="spellEnd"/>
      <w:r w:rsidRPr="009751F2">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751F2">
        <w:rPr>
          <w:rFonts w:ascii="Times New Roman" w:eastAsia="Times New Roman" w:hAnsi="Times New Roman" w:cs="Times New Roman"/>
          <w:sz w:val="28"/>
          <w:szCs w:val="28"/>
          <w:lang w:eastAsia="ru-RU"/>
        </w:rPr>
        <w:t>Межвед</w:t>
      </w:r>
      <w:proofErr w:type="spellEnd"/>
      <w:r w:rsidRPr="009751F2">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9751F2">
        <w:rPr>
          <w:rFonts w:ascii="Times New Roman" w:eastAsia="Times New Roman" w:hAnsi="Times New Roman" w:cs="Times New Roman"/>
          <w:sz w:val="28"/>
          <w:szCs w:val="28"/>
          <w:lang w:eastAsia="ru-RU"/>
        </w:rPr>
        <w:t>Межвед</w:t>
      </w:r>
      <w:proofErr w:type="spellEnd"/>
      <w:r w:rsidRPr="009751F2">
        <w:rPr>
          <w:rFonts w:ascii="Times New Roman" w:eastAsia="Times New Roman" w:hAnsi="Times New Roman" w:cs="Times New Roman"/>
          <w:sz w:val="28"/>
          <w:szCs w:val="28"/>
          <w:lang w:eastAsia="ru-RU"/>
        </w:rPr>
        <w:t xml:space="preserve"> ЛО»;</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w:t>
      </w:r>
      <w:r w:rsidRPr="009751F2">
        <w:rPr>
          <w:rFonts w:ascii="Times New Roman" w:eastAsia="Times New Roman"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личный кабинет ПГУ ЛО или ЕПГУ.</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9751F2">
          <w:rPr>
            <w:rFonts w:ascii="Times New Roman" w:eastAsia="Times New Roman" w:hAnsi="Times New Roman" w:cs="Times New Roman"/>
            <w:sz w:val="28"/>
            <w:szCs w:val="28"/>
            <w:lang w:eastAsia="ru-RU"/>
          </w:rPr>
          <w:t>пункте 2.6</w:t>
        </w:r>
      </w:hyperlink>
      <w:r w:rsidRPr="009751F2">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F39C5" w:rsidRPr="009751F2" w:rsidRDefault="003F39C5" w:rsidP="003F39C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F39C5" w:rsidRPr="009751F2" w:rsidRDefault="003F39C5" w:rsidP="003F39C5">
      <w:pPr>
        <w:spacing w:after="0" w:line="240" w:lineRule="auto"/>
        <w:rPr>
          <w:rFonts w:ascii="Times New Roman" w:eastAsia="Times New Roman" w:hAnsi="Times New Roman" w:cs="Times New Roman"/>
          <w:sz w:val="28"/>
          <w:szCs w:val="28"/>
          <w:lang w:eastAsia="x-none"/>
        </w:rPr>
      </w:pPr>
    </w:p>
    <w:p w:rsidR="003F39C5" w:rsidRPr="009751F2" w:rsidRDefault="003F39C5" w:rsidP="003F39C5">
      <w:pPr>
        <w:autoSpaceDE w:val="0"/>
        <w:autoSpaceDN w:val="0"/>
        <w:adjustRightInd w:val="0"/>
        <w:spacing w:after="0" w:line="240" w:lineRule="auto"/>
        <w:ind w:firstLine="540"/>
        <w:jc w:val="both"/>
        <w:outlineLvl w:val="0"/>
        <w:rPr>
          <w:rFonts w:ascii="Times New Roman" w:eastAsia="Times New Roman" w:hAnsi="Times New Roman" w:cs="Times New Roman"/>
          <w:b/>
          <w:sz w:val="28"/>
          <w:szCs w:val="28"/>
          <w:lang w:eastAsia="ru-RU"/>
        </w:rPr>
      </w:pPr>
      <w:r w:rsidRPr="009751F2">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F39C5" w:rsidRPr="009751F2" w:rsidRDefault="003F39C5" w:rsidP="003F39C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простой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3.3.2. В </w:t>
      </w:r>
      <w:proofErr w:type="gramStart"/>
      <w:r w:rsidRPr="009751F2">
        <w:rPr>
          <w:rFonts w:ascii="Times New Roman" w:eastAsia="Times New Roman" w:hAnsi="Times New Roman" w:cs="Times New Roman"/>
          <w:sz w:val="28"/>
          <w:szCs w:val="28"/>
          <w:lang w:eastAsia="ru-RU"/>
        </w:rPr>
        <w:t>течение  5</w:t>
      </w:r>
      <w:proofErr w:type="gramEnd"/>
      <w:r w:rsidRPr="009751F2">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w:t>
      </w:r>
      <w:r w:rsidRPr="009751F2">
        <w:rPr>
          <w:rFonts w:ascii="Times New Roman" w:eastAsia="Times New Roman" w:hAnsi="Times New Roman" w:cs="Times New Roman"/>
          <w:sz w:val="28"/>
          <w:szCs w:val="28"/>
          <w:lang w:eastAsia="ru-RU"/>
        </w:rPr>
        <w:lastRenderedPageBreak/>
        <w:t>заявлении о необходимости исправления допущенных опечаток и (или) ошибок.</w:t>
      </w:r>
    </w:p>
    <w:p w:rsidR="003F39C5" w:rsidRPr="009751F2" w:rsidRDefault="003F39C5" w:rsidP="003F39C5">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F39C5" w:rsidRPr="009751F2" w:rsidRDefault="003F39C5" w:rsidP="003F39C5">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9751F2">
        <w:rPr>
          <w:rFonts w:ascii="Times New Roman" w:eastAsia="Times New Roman" w:hAnsi="Times New Roman" w:cs="Times New Roman"/>
          <w:b/>
          <w:sz w:val="28"/>
          <w:szCs w:val="28"/>
          <w:lang w:val="el-GR" w:eastAsia="x-none"/>
        </w:rPr>
        <w:t>4</w:t>
      </w:r>
      <w:r w:rsidRPr="009751F2">
        <w:rPr>
          <w:rFonts w:ascii="Times New Roman" w:eastAsia="Times New Roman" w:hAnsi="Times New Roman" w:cs="Times New Roman"/>
          <w:b/>
          <w:sz w:val="28"/>
          <w:szCs w:val="28"/>
          <w:lang w:val="x-none" w:eastAsia="x-none"/>
        </w:rPr>
        <w:t xml:space="preserve">. </w:t>
      </w:r>
      <w:r w:rsidRPr="009751F2">
        <w:rPr>
          <w:rFonts w:ascii="Times New Roman" w:eastAsia="Times New Roman" w:hAnsi="Times New Roman" w:cs="Times New Roman"/>
          <w:b/>
          <w:sz w:val="28"/>
          <w:szCs w:val="28"/>
          <w:lang w:eastAsia="x-none"/>
        </w:rPr>
        <w:t xml:space="preserve">Формы </w:t>
      </w:r>
      <w:r w:rsidRPr="009751F2">
        <w:rPr>
          <w:rFonts w:ascii="Times New Roman" w:eastAsia="Times New Roman" w:hAnsi="Times New Roman" w:cs="Times New Roman"/>
          <w:b/>
          <w:sz w:val="28"/>
          <w:szCs w:val="28"/>
          <w:lang w:val="x-none" w:eastAsia="x-none"/>
        </w:rPr>
        <w:t>контро</w:t>
      </w:r>
      <w:r w:rsidRPr="009751F2">
        <w:rPr>
          <w:rFonts w:ascii="Times New Roman" w:eastAsia="Times New Roman" w:hAnsi="Times New Roman" w:cs="Times New Roman"/>
          <w:b/>
          <w:sz w:val="28"/>
          <w:szCs w:val="28"/>
          <w:lang w:eastAsia="x-none"/>
        </w:rPr>
        <w:t>ля</w:t>
      </w:r>
      <w:r w:rsidRPr="009751F2">
        <w:rPr>
          <w:rFonts w:ascii="Times New Roman" w:eastAsia="Times New Roman" w:hAnsi="Times New Roman" w:cs="Times New Roman"/>
          <w:b/>
          <w:sz w:val="28"/>
          <w:szCs w:val="28"/>
          <w:lang w:val="x-none" w:eastAsia="x-none"/>
        </w:rPr>
        <w:t xml:space="preserve"> за </w:t>
      </w:r>
      <w:r w:rsidRPr="009751F2">
        <w:rPr>
          <w:rFonts w:ascii="Times New Roman" w:eastAsia="Times New Roman" w:hAnsi="Times New Roman" w:cs="Times New Roman"/>
          <w:b/>
          <w:sz w:val="28"/>
          <w:szCs w:val="28"/>
          <w:lang w:eastAsia="x-none"/>
        </w:rPr>
        <w:t>исполнением административного регламента</w:t>
      </w:r>
    </w:p>
    <w:p w:rsidR="003F39C5" w:rsidRPr="009751F2" w:rsidRDefault="003F39C5" w:rsidP="003F39C5">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4</w:t>
      </w:r>
      <w:r w:rsidRPr="009751F2">
        <w:rPr>
          <w:rFonts w:ascii="Times New Roman" w:eastAsia="Times New Roman" w:hAnsi="Times New Roman" w:cs="Times New Roman"/>
          <w:sz w:val="28"/>
          <w:szCs w:val="28"/>
          <w:lang w:val="x-none" w:eastAsia="x-none"/>
        </w:rPr>
        <w:t xml:space="preserve">.1. </w:t>
      </w:r>
      <w:r w:rsidRPr="009751F2">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3F39C5" w:rsidRPr="009751F2" w:rsidRDefault="003F39C5" w:rsidP="003F39C5">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3F39C5" w:rsidRPr="009751F2" w:rsidRDefault="003F39C5" w:rsidP="003F39C5">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w:t>
      </w:r>
    </w:p>
    <w:p w:rsidR="003F39C5" w:rsidRPr="009751F2" w:rsidRDefault="003F39C5" w:rsidP="003F39C5">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3F39C5" w:rsidRPr="009751F2" w:rsidRDefault="003F39C5" w:rsidP="003F39C5">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Плановые проверки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проводятся не чаще одного раза в три года в соответствии с планом проведения проверок, утвержденным руководителем ОМСУ.</w:t>
      </w:r>
    </w:p>
    <w:p w:rsidR="003F39C5" w:rsidRPr="009751F2" w:rsidRDefault="003F39C5" w:rsidP="003F39C5">
      <w:pPr>
        <w:tabs>
          <w:tab w:val="left" w:pos="709"/>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Pr="009751F2">
        <w:rPr>
          <w:rFonts w:ascii="Times New Roman" w:eastAsia="Calibri" w:hAnsi="Times New Roman" w:cs="Times New Roman"/>
          <w:sz w:val="28"/>
          <w:szCs w:val="28"/>
          <w:lang w:eastAsia="ru-RU"/>
        </w:rPr>
        <w:t xml:space="preserve">муниципальной </w:t>
      </w:r>
      <w:r w:rsidRPr="009751F2">
        <w:rPr>
          <w:rFonts w:ascii="Times New Roman" w:eastAsia="Times New Roman" w:hAnsi="Times New Roman" w:cs="Times New Roman"/>
          <w:sz w:val="28"/>
          <w:szCs w:val="28"/>
          <w:lang w:eastAsia="ru-RU"/>
        </w:rPr>
        <w:t xml:space="preserve">услуги (тематические проверки). </w:t>
      </w:r>
    </w:p>
    <w:p w:rsidR="003F39C5" w:rsidRPr="009751F2" w:rsidRDefault="003F39C5" w:rsidP="003F39C5">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Внеплановые проверки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3F39C5" w:rsidRPr="009751F2" w:rsidRDefault="003F39C5" w:rsidP="003F39C5">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О проведении проверки издается правовой акт ОМСУ о проведении проверки исполнения административного регламента по предоставлению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w:t>
      </w:r>
    </w:p>
    <w:p w:rsidR="003F39C5" w:rsidRPr="009751F2" w:rsidRDefault="003F39C5" w:rsidP="003F39C5">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w:t>
      </w:r>
      <w:r w:rsidRPr="009751F2">
        <w:rPr>
          <w:rFonts w:ascii="Times New Roman" w:eastAsia="Times New Roman" w:hAnsi="Times New Roman" w:cs="Times New Roman"/>
          <w:sz w:val="28"/>
          <w:szCs w:val="28"/>
          <w:lang w:eastAsia="ru-RU"/>
        </w:rPr>
        <w:lastRenderedPageBreak/>
        <w:t>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F39C5" w:rsidRPr="009751F2" w:rsidRDefault="003F39C5" w:rsidP="003F39C5">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3F39C5" w:rsidRPr="009751F2" w:rsidRDefault="003F39C5" w:rsidP="003F39C5">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9751F2">
        <w:rPr>
          <w:rFonts w:ascii="Times New Roman" w:eastAsia="Times New Roman" w:hAnsi="Times New Roman" w:cs="Times New Roman"/>
          <w:sz w:val="28"/>
          <w:szCs w:val="28"/>
          <w:lang w:eastAsia="x-none"/>
        </w:rPr>
        <w:t>4</w:t>
      </w:r>
      <w:r w:rsidRPr="009751F2">
        <w:rPr>
          <w:rFonts w:ascii="Times New Roman" w:eastAsia="Times New Roman" w:hAnsi="Times New Roman" w:cs="Times New Roman"/>
          <w:sz w:val="28"/>
          <w:szCs w:val="28"/>
          <w:lang w:val="x-none" w:eastAsia="x-none"/>
        </w:rPr>
        <w:t>.</w:t>
      </w:r>
      <w:r w:rsidRPr="009751F2">
        <w:rPr>
          <w:rFonts w:ascii="Times New Roman" w:eastAsia="Times New Roman" w:hAnsi="Times New Roman" w:cs="Times New Roman"/>
          <w:sz w:val="28"/>
          <w:szCs w:val="28"/>
          <w:lang w:eastAsia="x-none"/>
        </w:rPr>
        <w:t>3</w:t>
      </w:r>
      <w:r w:rsidRPr="009751F2">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proofErr w:type="gramStart"/>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x-none"/>
        </w:rPr>
        <w:t xml:space="preserve">  услуги</w:t>
      </w:r>
      <w:proofErr w:type="gramEnd"/>
      <w:r w:rsidRPr="009751F2">
        <w:rPr>
          <w:rFonts w:ascii="Times New Roman" w:eastAsia="Times New Roman" w:hAnsi="Times New Roman" w:cs="Times New Roman"/>
          <w:sz w:val="28"/>
          <w:szCs w:val="28"/>
          <w:lang w:val="x-none" w:eastAsia="x-none"/>
        </w:rPr>
        <w:t>.</w:t>
      </w:r>
    </w:p>
    <w:p w:rsidR="003F39C5" w:rsidRPr="009751F2" w:rsidRDefault="003F39C5" w:rsidP="003F39C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9751F2">
        <w:rPr>
          <w:rFonts w:ascii="Times New Roman" w:eastAsia="Times New Roman" w:hAnsi="Times New Roman" w:cs="Times New Roman"/>
          <w:sz w:val="28"/>
          <w:szCs w:val="28"/>
          <w:lang w:eastAsia="ru-RU"/>
        </w:rPr>
        <w:t>требований</w:t>
      </w:r>
      <w:proofErr w:type="gramEnd"/>
      <w:r w:rsidRPr="009751F2">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F39C5" w:rsidRPr="009751F2" w:rsidRDefault="003F39C5" w:rsidP="003F39C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eastAsia="ru-RU"/>
        </w:rPr>
        <w:t xml:space="preserve"> услуги.</w:t>
      </w:r>
    </w:p>
    <w:p w:rsidR="003F39C5" w:rsidRPr="009751F2" w:rsidRDefault="003F39C5" w:rsidP="003F39C5">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9751F2">
        <w:rPr>
          <w:rFonts w:ascii="Times New Roman" w:eastAsia="Times New Roman" w:hAnsi="Times New Roman" w:cs="Times New Roman"/>
          <w:sz w:val="28"/>
          <w:szCs w:val="28"/>
          <w:lang w:val="x-none" w:eastAsia="ru-RU"/>
        </w:rPr>
        <w:t xml:space="preserve">Работники </w:t>
      </w:r>
      <w:r w:rsidRPr="009751F2">
        <w:rPr>
          <w:rFonts w:ascii="Times New Roman" w:eastAsia="Times New Roman" w:hAnsi="Times New Roman" w:cs="Times New Roman"/>
          <w:sz w:val="28"/>
          <w:szCs w:val="28"/>
          <w:lang w:eastAsia="ru-RU"/>
        </w:rPr>
        <w:t>ОМСУ</w:t>
      </w:r>
      <w:r w:rsidRPr="009751F2">
        <w:rPr>
          <w:rFonts w:ascii="Times New Roman" w:eastAsia="Times New Roman" w:hAnsi="Times New Roman" w:cs="Times New Roman"/>
          <w:sz w:val="28"/>
          <w:szCs w:val="28"/>
          <w:lang w:val="x-none" w:eastAsia="ru-RU"/>
        </w:rPr>
        <w:t xml:space="preserve"> при предоставлении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3F39C5" w:rsidRPr="009751F2" w:rsidRDefault="003F39C5" w:rsidP="009751F2">
      <w:pPr>
        <w:numPr>
          <w:ilvl w:val="1"/>
          <w:numId w:val="8"/>
        </w:numPr>
        <w:shd w:val="clear" w:color="auto" w:fill="FFFFFF"/>
        <w:spacing w:after="0" w:line="240" w:lineRule="auto"/>
        <w:ind w:left="0" w:firstLine="709"/>
        <w:jc w:val="both"/>
        <w:rPr>
          <w:rFonts w:ascii="Times New Roman" w:eastAsia="Times New Roman" w:hAnsi="Times New Roman" w:cs="Times New Roman"/>
          <w:sz w:val="28"/>
          <w:szCs w:val="28"/>
          <w:lang w:val="x-none" w:eastAsia="ru-RU"/>
        </w:rPr>
      </w:pPr>
      <w:r w:rsidRPr="009751F2">
        <w:rPr>
          <w:rFonts w:ascii="Times New Roman" w:eastAsia="Times New Roman" w:hAnsi="Times New Roman" w:cs="Times New Roman"/>
          <w:sz w:val="28"/>
          <w:szCs w:val="28"/>
          <w:lang w:val="x-none" w:eastAsia="ru-RU"/>
        </w:rPr>
        <w:t xml:space="preserve">за неисполнение или ненадлежащее исполнение административных процедур при предоставлении </w:t>
      </w:r>
      <w:r w:rsidRPr="009751F2">
        <w:rPr>
          <w:rFonts w:ascii="Times New Roman" w:eastAsia="Calibri" w:hAnsi="Times New Roman" w:cs="Times New Roman"/>
          <w:sz w:val="28"/>
          <w:szCs w:val="28"/>
          <w:lang w:eastAsia="ru-RU"/>
        </w:rPr>
        <w:t>муниципальной</w:t>
      </w:r>
      <w:r w:rsidRPr="009751F2">
        <w:rPr>
          <w:rFonts w:ascii="Times New Roman" w:eastAsia="Times New Roman" w:hAnsi="Times New Roman" w:cs="Times New Roman"/>
          <w:sz w:val="28"/>
          <w:szCs w:val="28"/>
          <w:lang w:val="x-none" w:eastAsia="ru-RU"/>
        </w:rPr>
        <w:t xml:space="preserve"> услуги;</w:t>
      </w:r>
    </w:p>
    <w:p w:rsidR="003F39C5" w:rsidRPr="009751F2" w:rsidRDefault="003F39C5" w:rsidP="009751F2">
      <w:pPr>
        <w:numPr>
          <w:ilvl w:val="1"/>
          <w:numId w:val="8"/>
        </w:numPr>
        <w:shd w:val="clear" w:color="auto" w:fill="FFFFFF"/>
        <w:spacing w:after="0" w:line="240" w:lineRule="auto"/>
        <w:ind w:left="0" w:firstLine="709"/>
        <w:jc w:val="both"/>
        <w:rPr>
          <w:rFonts w:ascii="Times New Roman" w:eastAsia="Times New Roman" w:hAnsi="Times New Roman" w:cs="Times New Roman"/>
          <w:sz w:val="28"/>
          <w:szCs w:val="28"/>
          <w:lang w:val="x-none" w:eastAsia="ru-RU"/>
        </w:rPr>
      </w:pPr>
      <w:r w:rsidRPr="009751F2">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3F39C5" w:rsidRPr="009751F2" w:rsidRDefault="003F39C5" w:rsidP="003F39C5">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9751F2">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9751F2">
        <w:rPr>
          <w:rFonts w:ascii="Times New Roman" w:eastAsia="Times New Roman" w:hAnsi="Times New Roman" w:cs="Times New Roman"/>
          <w:sz w:val="28"/>
          <w:szCs w:val="28"/>
          <w:lang w:eastAsia="x-none"/>
        </w:rPr>
        <w:t>Административного регламента</w:t>
      </w:r>
      <w:r w:rsidRPr="009751F2">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8"/>
          <w:szCs w:val="28"/>
          <w:lang w:val="x-none" w:eastAsia="x-none"/>
        </w:rPr>
      </w:pPr>
    </w:p>
    <w:p w:rsidR="003F39C5" w:rsidRPr="009751F2" w:rsidRDefault="003F39C5" w:rsidP="003F39C5">
      <w:pPr>
        <w:autoSpaceDN w:val="0"/>
        <w:spacing w:after="0" w:line="240" w:lineRule="auto"/>
        <w:ind w:firstLine="709"/>
        <w:jc w:val="both"/>
        <w:rPr>
          <w:rFonts w:ascii="Times New Roman" w:eastAsia="Times New Roman" w:hAnsi="Times New Roman" w:cs="Times New Roman"/>
          <w:b/>
          <w:sz w:val="28"/>
          <w:szCs w:val="28"/>
          <w:lang w:eastAsia="ru-RU"/>
        </w:rPr>
      </w:pPr>
      <w:r w:rsidRPr="009751F2">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9751F2">
        <w:rPr>
          <w:rFonts w:ascii="Times New Roman" w:eastAsia="Times New Roman" w:hAnsi="Times New Roman" w:cs="Times New Roman"/>
          <w:sz w:val="28"/>
          <w:szCs w:val="28"/>
          <w:lang w:eastAsia="ru-RU"/>
        </w:rPr>
        <w:t xml:space="preserve"> </w:t>
      </w:r>
      <w:r w:rsidRPr="009751F2">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9751F2">
        <w:rPr>
          <w:rFonts w:ascii="Times New Roman" w:eastAsia="Times New Roman" w:hAnsi="Times New Roman" w:cs="Times New Roman"/>
          <w:sz w:val="28"/>
          <w:szCs w:val="28"/>
          <w:lang w:eastAsia="ru-RU"/>
        </w:rPr>
        <w:t xml:space="preserve"> </w:t>
      </w:r>
      <w:r w:rsidRPr="009751F2">
        <w:rPr>
          <w:rFonts w:ascii="Times New Roman" w:eastAsia="Times New Roman" w:hAnsi="Times New Roman" w:cs="Times New Roman"/>
          <w:b/>
          <w:sz w:val="28"/>
          <w:szCs w:val="28"/>
          <w:lang w:eastAsia="ru-RU"/>
        </w:rPr>
        <w:t>предоставления государственных и муниципальных услуг</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9751F2" w:rsidDel="009F0626">
        <w:rPr>
          <w:rFonts w:ascii="Times New Roman" w:eastAsia="Times New Roman" w:hAnsi="Times New Roman" w:cs="Times New Roman"/>
          <w:sz w:val="28"/>
          <w:szCs w:val="28"/>
          <w:lang w:eastAsia="ru-RU"/>
        </w:rPr>
        <w:t xml:space="preserve"> </w:t>
      </w:r>
      <w:r w:rsidRPr="009751F2">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9751F2">
        <w:rPr>
          <w:rFonts w:ascii="Times New Roman" w:eastAsia="Times New Roman" w:hAnsi="Times New Roman" w:cs="Times New Roman"/>
          <w:sz w:val="28"/>
          <w:szCs w:val="28"/>
          <w:lang w:eastAsia="ru-RU"/>
        </w:rPr>
        <w:t>на многофункционального центра</w:t>
      </w:r>
      <w:proofErr w:type="gramEnd"/>
      <w:r w:rsidRPr="009751F2">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9751F2">
        <w:rPr>
          <w:rFonts w:ascii="Times New Roman" w:eastAsia="Times New Roman" w:hAnsi="Times New Roman" w:cs="Times New Roman"/>
          <w:sz w:val="28"/>
          <w:szCs w:val="28"/>
          <w:lang w:eastAsia="ru-RU"/>
        </w:rPr>
        <w:t>на многофункционального центра</w:t>
      </w:r>
      <w:proofErr w:type="gramEnd"/>
      <w:r w:rsidRPr="009751F2">
        <w:rPr>
          <w:rFonts w:ascii="Times New Roman" w:eastAsia="Times New Roman" w:hAnsi="Times New Roman" w:cs="Times New Roman"/>
          <w:sz w:val="28"/>
          <w:szCs w:val="28"/>
          <w:lang w:eastAsia="ru-RU"/>
        </w:rPr>
        <w:t xml:space="preserve">, решения и </w:t>
      </w:r>
      <w:r w:rsidRPr="009751F2">
        <w:rPr>
          <w:rFonts w:ascii="Times New Roman" w:eastAsia="Times New Roman" w:hAnsi="Times New Roman" w:cs="Times New Roman"/>
          <w:sz w:val="28"/>
          <w:szCs w:val="28"/>
          <w:lang w:eastAsia="ru-RU"/>
        </w:rPr>
        <w:lastRenderedPageBreak/>
        <w:t>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9751F2">
        <w:rPr>
          <w:rFonts w:ascii="Times New Roman" w:eastAsia="Times New Roman" w:hAnsi="Times New Roman" w:cs="Times New Roman"/>
          <w:sz w:val="28"/>
          <w:szCs w:val="28"/>
          <w:lang w:eastAsia="ru-RU"/>
        </w:rPr>
        <w:t>на многофункционального центра</w:t>
      </w:r>
      <w:proofErr w:type="gramEnd"/>
      <w:r w:rsidRPr="009751F2">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39C5" w:rsidRPr="009751F2" w:rsidRDefault="003F39C5" w:rsidP="003F39C5">
      <w:pPr>
        <w:autoSpaceDN w:val="0"/>
        <w:spacing w:after="0" w:line="240" w:lineRule="auto"/>
        <w:ind w:firstLine="709"/>
        <w:jc w:val="both"/>
        <w:rPr>
          <w:rFonts w:ascii="Times New Roman" w:eastAsia="Times New Roman" w:hAnsi="Times New Roman" w:cs="Times New Roman"/>
          <w:b/>
          <w:sz w:val="28"/>
          <w:szCs w:val="28"/>
          <w:lang w:eastAsia="ru-RU"/>
        </w:rPr>
      </w:pPr>
      <w:r w:rsidRPr="009751F2">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lastRenderedPageBreak/>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9751F2">
          <w:rPr>
            <w:rFonts w:ascii="Times New Roman" w:eastAsia="Times New Roman" w:hAnsi="Times New Roman" w:cs="Times New Roman"/>
            <w:sz w:val="28"/>
            <w:szCs w:val="28"/>
            <w:lang w:eastAsia="ru-RU"/>
          </w:rPr>
          <w:t>части 5 статьи 11.2</w:t>
        </w:r>
      </w:hyperlink>
      <w:r w:rsidRPr="009751F2">
        <w:rPr>
          <w:rFonts w:ascii="Times New Roman" w:eastAsia="Times New Roman" w:hAnsi="Times New Roman" w:cs="Times New Roman"/>
          <w:sz w:val="28"/>
          <w:szCs w:val="28"/>
          <w:lang w:eastAsia="ru-RU"/>
        </w:rPr>
        <w:t xml:space="preserve"> Федерального закона № 210-ФЗ.</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письменной жалобе в обязательном порядке указываются:</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9751F2">
        <w:rPr>
          <w:rFonts w:ascii="Times New Roman" w:eastAsia="Times New Roman" w:hAnsi="Times New Roman" w:cs="Times New Roman"/>
          <w:sz w:val="28"/>
          <w:szCs w:val="28"/>
          <w:lang w:eastAsia="ru-RU"/>
        </w:rPr>
        <w:t>ЛО »МФЦ</w:t>
      </w:r>
      <w:proofErr w:type="gramEnd"/>
      <w:r w:rsidRPr="009751F2">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9751F2">
          <w:rPr>
            <w:rFonts w:ascii="Times New Roman" w:eastAsia="Times New Roman" w:hAnsi="Times New Roman" w:cs="Times New Roman"/>
            <w:sz w:val="28"/>
            <w:szCs w:val="28"/>
            <w:lang w:eastAsia="ru-RU"/>
          </w:rPr>
          <w:t>статьей 11.1</w:t>
        </w:r>
      </w:hyperlink>
      <w:r w:rsidRPr="009751F2">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w:t>
      </w:r>
      <w:r w:rsidRPr="009751F2">
        <w:rPr>
          <w:rFonts w:ascii="Times New Roman" w:eastAsia="Times New Roman" w:hAnsi="Times New Roman" w:cs="Times New Roman"/>
          <w:sz w:val="28"/>
          <w:szCs w:val="28"/>
          <w:lang w:eastAsia="ru-RU"/>
        </w:rPr>
        <w:lastRenderedPageBreak/>
        <w:t>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F39C5" w:rsidRPr="009751F2" w:rsidRDefault="003F39C5" w:rsidP="003F39C5">
      <w:pPr>
        <w:autoSpaceDN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2) в удовлетворении жалобы отказывается.</w:t>
      </w:r>
    </w:p>
    <w:p w:rsidR="003F39C5" w:rsidRPr="009751F2" w:rsidRDefault="003F39C5" w:rsidP="003F39C5">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39C5" w:rsidRPr="009751F2" w:rsidRDefault="003F39C5" w:rsidP="009751F2">
      <w:pPr>
        <w:numPr>
          <w:ilvl w:val="0"/>
          <w:numId w:val="4"/>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F39C5" w:rsidRPr="009751F2" w:rsidRDefault="003F39C5" w:rsidP="009751F2">
      <w:pPr>
        <w:widowControl w:val="0"/>
        <w:numPr>
          <w:ilvl w:val="0"/>
          <w:numId w:val="5"/>
        </w:numPr>
        <w:autoSpaceDE w:val="0"/>
        <w:autoSpaceDN w:val="0"/>
        <w:spacing w:after="0" w:line="240" w:lineRule="auto"/>
        <w:ind w:left="0" w:firstLine="709"/>
        <w:contextualSpacing/>
        <w:jc w:val="both"/>
        <w:rPr>
          <w:rFonts w:ascii="Calibri" w:eastAsia="Times New Roman" w:hAnsi="Calibri" w:cs="Times New Roman"/>
          <w:b/>
          <w:sz w:val="28"/>
          <w:szCs w:val="28"/>
          <w:lang w:eastAsia="ru-RU"/>
        </w:rPr>
      </w:pPr>
      <w:r w:rsidRPr="009751F2">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F39C5" w:rsidRPr="009751F2" w:rsidRDefault="003F39C5" w:rsidP="003F39C5">
      <w:pPr>
        <w:autoSpaceDN w:val="0"/>
        <w:spacing w:after="0" w:line="240" w:lineRule="auto"/>
        <w:ind w:firstLine="709"/>
        <w:jc w:val="both"/>
        <w:rPr>
          <w:rFonts w:ascii="Times New Roman" w:eastAsia="Times New Roman" w:hAnsi="Times New Roman" w:cs="Times New Roman"/>
          <w:bCs/>
          <w:strike/>
          <w:sz w:val="28"/>
          <w:szCs w:val="28"/>
          <w:lang w:eastAsia="ru-RU"/>
        </w:rPr>
      </w:pPr>
      <w:r w:rsidRPr="009751F2">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3F39C5" w:rsidRPr="009751F2" w:rsidRDefault="003F39C5" w:rsidP="003F39C5">
      <w:pPr>
        <w:spacing w:after="0" w:line="240" w:lineRule="auto"/>
        <w:ind w:firstLine="709"/>
        <w:jc w:val="both"/>
        <w:rPr>
          <w:rFonts w:ascii="Times New Roman" w:eastAsia="Times New Roman" w:hAnsi="Times New Roman" w:cs="Times New Roman"/>
          <w:b/>
          <w:sz w:val="28"/>
          <w:szCs w:val="28"/>
          <w:lang w:eastAsia="x-none"/>
        </w:rPr>
      </w:pPr>
      <w:r w:rsidRPr="009751F2">
        <w:rPr>
          <w:rFonts w:ascii="Times New Roman" w:eastAsia="Times New Roman" w:hAnsi="Times New Roman" w:cs="Times New Roman"/>
          <w:b/>
          <w:sz w:val="28"/>
          <w:szCs w:val="28"/>
          <w:lang w:eastAsia="x-none"/>
        </w:rPr>
        <w:t>6</w:t>
      </w:r>
      <w:r w:rsidRPr="009751F2">
        <w:rPr>
          <w:rFonts w:ascii="Times New Roman" w:eastAsia="Times New Roman" w:hAnsi="Times New Roman" w:cs="Times New Roman"/>
          <w:b/>
          <w:sz w:val="28"/>
          <w:szCs w:val="28"/>
          <w:lang w:val="x-none" w:eastAsia="x-none"/>
        </w:rPr>
        <w:t>. О</w:t>
      </w:r>
      <w:r w:rsidRPr="009751F2">
        <w:rPr>
          <w:rFonts w:ascii="Times New Roman" w:eastAsia="Times New Roman" w:hAnsi="Times New Roman" w:cs="Times New Roman"/>
          <w:b/>
          <w:bCs/>
          <w:sz w:val="28"/>
          <w:szCs w:val="28"/>
          <w:lang w:val="x-none" w:eastAsia="x-none"/>
        </w:rPr>
        <w:t>собенности выполнения административных процедур в</w:t>
      </w:r>
      <w:r w:rsidRPr="009751F2">
        <w:rPr>
          <w:rFonts w:ascii="Times New Roman" w:eastAsia="Times New Roman" w:hAnsi="Times New Roman" w:cs="Times New Roman"/>
          <w:b/>
          <w:bCs/>
          <w:sz w:val="28"/>
          <w:szCs w:val="28"/>
          <w:lang w:eastAsia="x-none"/>
        </w:rPr>
        <w:t xml:space="preserve"> многофункциональных центрах</w:t>
      </w:r>
      <w:r w:rsidRPr="009751F2">
        <w:rPr>
          <w:rFonts w:ascii="Times New Roman" w:eastAsia="Times New Roman" w:hAnsi="Times New Roman" w:cs="Times New Roman"/>
          <w:b/>
          <w:bCs/>
          <w:sz w:val="28"/>
          <w:szCs w:val="28"/>
          <w:lang w:val="x-none" w:eastAsia="x-none"/>
        </w:rPr>
        <w:t>.</w:t>
      </w:r>
    </w:p>
    <w:p w:rsidR="003F39C5" w:rsidRPr="009751F2" w:rsidRDefault="003F39C5" w:rsidP="003F39C5">
      <w:pPr>
        <w:spacing w:after="0" w:line="240" w:lineRule="auto"/>
        <w:ind w:firstLine="709"/>
        <w:jc w:val="both"/>
        <w:rPr>
          <w:rFonts w:ascii="Times New Roman" w:eastAsia="Times New Roman" w:hAnsi="Times New Roman" w:cs="Times New Roman"/>
          <w:b/>
          <w:sz w:val="28"/>
          <w:szCs w:val="28"/>
          <w:lang w:val="x-none" w:eastAsia="x-none"/>
        </w:rPr>
      </w:pPr>
      <w:r w:rsidRPr="009751F2">
        <w:rPr>
          <w:rFonts w:ascii="Times New Roman" w:eastAsia="Times New Roman" w:hAnsi="Times New Roman" w:cs="Times New Roman"/>
          <w:sz w:val="28"/>
          <w:szCs w:val="28"/>
          <w:lang w:eastAsia="ru-RU"/>
        </w:rPr>
        <w:t xml:space="preserve">6.1. Предоставление </w:t>
      </w:r>
      <w:proofErr w:type="gramStart"/>
      <w:r w:rsidRPr="009751F2">
        <w:rPr>
          <w:rFonts w:ascii="Times New Roman" w:eastAsia="Times New Roman" w:hAnsi="Times New Roman" w:cs="Times New Roman"/>
          <w:sz w:val="28"/>
          <w:szCs w:val="28"/>
          <w:lang w:eastAsia="ru-RU"/>
        </w:rPr>
        <w:t>муниципальной  услуги</w:t>
      </w:r>
      <w:proofErr w:type="gramEnd"/>
      <w:r w:rsidRPr="009751F2">
        <w:rPr>
          <w:rFonts w:ascii="Times New Roman" w:eastAsia="Times New Roman" w:hAnsi="Times New Roman" w:cs="Times New Roman"/>
          <w:sz w:val="28"/>
          <w:szCs w:val="28"/>
          <w:lang w:eastAsia="ru-RU"/>
        </w:rPr>
        <w:t xml:space="preserve"> посредством МФЦ осуществляется в подразделениях ГБУ ЛО «МФЦ» при наличии вступившего в силу соглашения о взаимодействии между ГБУ ЛО «МФЦ» и ОМСУ. </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lastRenderedPageBreak/>
        <w:t>а) удостоверяет личность заявителя или личность и полномочия законного представителя заявителя – в случае обращения физического лица;</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б) определяет предмет обращения;</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в) проводит проверку правильности заполнения обращения;</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ж) направляет копии документов и реестр документов в ОМСУ:</w:t>
      </w:r>
    </w:p>
    <w:p w:rsidR="003F39C5" w:rsidRPr="009751F2" w:rsidRDefault="003F39C5" w:rsidP="003F39C5">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МФЦ;</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6.3. При установлении работником МФЦ факта представления заявителем неполного комплекта документов, указанных в </w:t>
      </w:r>
      <w:hyperlink r:id="rId26" w:history="1">
        <w:r w:rsidRPr="009751F2">
          <w:rPr>
            <w:rFonts w:ascii="Times New Roman" w:eastAsia="Times New Roman" w:hAnsi="Times New Roman" w:cs="Times New Roman"/>
            <w:sz w:val="28"/>
            <w:szCs w:val="28"/>
            <w:lang w:eastAsia="ru-RU"/>
          </w:rPr>
          <w:t>пункте 2.6</w:t>
        </w:r>
      </w:hyperlink>
      <w:r w:rsidRPr="009751F2">
        <w:rPr>
          <w:rFonts w:ascii="Times New Roman" w:eastAsia="Times New Roman" w:hAnsi="Times New Roman" w:cs="Times New Roman"/>
          <w:sz w:val="28"/>
          <w:szCs w:val="28"/>
          <w:lang w:eastAsia="ru-RU"/>
        </w:rPr>
        <w:t xml:space="preserve"> настоящего регламента, и наличии соответствующего основания для отказа в приеме документов, указанного в </w:t>
      </w:r>
      <w:hyperlink r:id="rId27" w:history="1">
        <w:r w:rsidRPr="009751F2">
          <w:rPr>
            <w:rFonts w:ascii="Times New Roman" w:eastAsia="Times New Roman" w:hAnsi="Times New Roman" w:cs="Times New Roman"/>
            <w:sz w:val="28"/>
            <w:szCs w:val="28"/>
            <w:lang w:eastAsia="ru-RU"/>
          </w:rPr>
          <w:t>пункте 2.9</w:t>
        </w:r>
      </w:hyperlink>
      <w:r w:rsidRPr="009751F2">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выдает </w:t>
      </w:r>
      <w:hyperlink r:id="rId28" w:history="1">
        <w:r w:rsidRPr="009751F2">
          <w:rPr>
            <w:rFonts w:ascii="Times New Roman" w:eastAsia="Times New Roman" w:hAnsi="Times New Roman" w:cs="Times New Roman"/>
            <w:sz w:val="28"/>
            <w:szCs w:val="28"/>
            <w:lang w:eastAsia="ru-RU"/>
          </w:rPr>
          <w:t>решение</w:t>
        </w:r>
      </w:hyperlink>
      <w:r w:rsidRPr="009751F2">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3, с указанием перечня документов, которые заявителю необходимо представить для предоставления муниципальной услуги.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w:t>
      </w:r>
      <w:r w:rsidRPr="009751F2">
        <w:rPr>
          <w:rFonts w:ascii="Times New Roman" w:eastAsia="Times New Roman" w:hAnsi="Times New Roman" w:cs="Times New Roman"/>
          <w:sz w:val="28"/>
          <w:szCs w:val="28"/>
          <w:lang w:eastAsia="ru-RU"/>
        </w:rPr>
        <w:lastRenderedPageBreak/>
        <w:t>специалисту МФЦ для передачи в соответствующий МФЦ результат предоставления услуги для его последующей выдачи заявителю:</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3F39C5" w:rsidRPr="009751F2" w:rsidRDefault="003F39C5" w:rsidP="003F39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ОМСУ по результатам рассмотрения представленных заявителем документов, не позднее одного дня с даты их получения от ОМСУ сообщает заявителю о принятом решении по телефону (с записью даты и времени телефонного звонка, посредством </w:t>
      </w:r>
      <w:proofErr w:type="spellStart"/>
      <w:r w:rsidRPr="009751F2">
        <w:rPr>
          <w:rFonts w:ascii="Times New Roman" w:eastAsia="Times New Roman" w:hAnsi="Times New Roman" w:cs="Times New Roman"/>
          <w:sz w:val="28"/>
          <w:szCs w:val="28"/>
          <w:lang w:eastAsia="ru-RU"/>
        </w:rPr>
        <w:t>автоинформирования</w:t>
      </w:r>
      <w:proofErr w:type="spellEnd"/>
      <w:r w:rsidRPr="009751F2">
        <w:rPr>
          <w:rFonts w:ascii="Times New Roman" w:eastAsia="Times New Roman" w:hAnsi="Times New Roman" w:cs="Times New Roman"/>
          <w:sz w:val="28"/>
          <w:szCs w:val="28"/>
          <w:lang w:eastAsia="ru-RU"/>
        </w:rPr>
        <w:t xml:space="preserve"> по телефону, либо посредством СМС-информирования или информирования по электронной почте, или посредством </w:t>
      </w:r>
      <w:proofErr w:type="spellStart"/>
      <w:r w:rsidRPr="009751F2">
        <w:rPr>
          <w:rFonts w:ascii="Times New Roman" w:eastAsia="Times New Roman" w:hAnsi="Times New Roman" w:cs="Times New Roman"/>
          <w:sz w:val="28"/>
          <w:szCs w:val="28"/>
          <w:lang w:eastAsia="ru-RU"/>
        </w:rPr>
        <w:t>автоинформирования</w:t>
      </w:r>
      <w:proofErr w:type="spellEnd"/>
      <w:r w:rsidRPr="009751F2">
        <w:rPr>
          <w:rFonts w:ascii="Times New Roman" w:eastAsia="Times New Roman" w:hAnsi="Times New Roman" w:cs="Times New Roman"/>
          <w:sz w:val="28"/>
          <w:szCs w:val="28"/>
          <w:lang w:eastAsia="ru-RU"/>
        </w:rPr>
        <w:t xml:space="preserve"> через социальную сеть "</w:t>
      </w:r>
      <w:proofErr w:type="spellStart"/>
      <w:r w:rsidRPr="009751F2">
        <w:rPr>
          <w:rFonts w:ascii="Times New Roman" w:eastAsia="Times New Roman" w:hAnsi="Times New Roman" w:cs="Times New Roman"/>
          <w:sz w:val="28"/>
          <w:szCs w:val="28"/>
          <w:lang w:eastAsia="ru-RU"/>
        </w:rPr>
        <w:t>ВКонтакте</w:t>
      </w:r>
      <w:proofErr w:type="spellEnd"/>
      <w:r w:rsidRPr="009751F2">
        <w:rPr>
          <w:rFonts w:ascii="Times New Roman" w:eastAsia="Times New Roman" w:hAnsi="Times New Roman" w:cs="Times New Roman"/>
          <w:sz w:val="28"/>
          <w:szCs w:val="28"/>
          <w:lang w:eastAsia="ru-RU"/>
        </w:rPr>
        <w:t>"), а также о возможности получения документов в МФЦ.</w:t>
      </w:r>
    </w:p>
    <w:p w:rsidR="003F39C5" w:rsidRPr="009751F2" w:rsidRDefault="003F39C5" w:rsidP="003F39C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751F2">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sz w:val="28"/>
          <w:szCs w:val="28"/>
          <w:lang w:eastAsia="ru-RU"/>
        </w:rPr>
        <w:br w:type="page"/>
      </w:r>
      <w:r w:rsidRPr="009751F2">
        <w:rPr>
          <w:rFonts w:ascii="Times New Roman" w:eastAsia="Times New Roman" w:hAnsi="Times New Roman" w:cs="Times New Roman"/>
          <w:bCs/>
          <w:sz w:val="20"/>
          <w:szCs w:val="20"/>
          <w:lang w:eastAsia="ru-RU"/>
        </w:rPr>
        <w:lastRenderedPageBreak/>
        <w:t xml:space="preserve">Приложение № 1 </w:t>
      </w: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bCs/>
          <w:sz w:val="20"/>
          <w:szCs w:val="20"/>
          <w:lang w:eastAsia="ru-RU"/>
        </w:rPr>
        <w:t>к Административному регламенту</w:t>
      </w:r>
    </w:p>
    <w:p w:rsidR="003F39C5" w:rsidRPr="009751F2" w:rsidRDefault="003F39C5" w:rsidP="003F39C5">
      <w:pPr>
        <w:tabs>
          <w:tab w:val="left" w:pos="142"/>
          <w:tab w:val="left" w:pos="284"/>
        </w:tabs>
        <w:spacing w:after="0" w:line="240" w:lineRule="auto"/>
        <w:ind w:left="3686"/>
        <w:jc w:val="right"/>
        <w:rPr>
          <w:rFonts w:ascii="Times New Roman" w:eastAsia="Times New Roman" w:hAnsi="Times New Roman" w:cs="Times New Roman"/>
          <w:sz w:val="24"/>
          <w:szCs w:val="24"/>
          <w:lang w:eastAsia="ru-RU"/>
        </w:rPr>
      </w:pPr>
    </w:p>
    <w:p w:rsidR="003F39C5" w:rsidRPr="009751F2" w:rsidRDefault="003F39C5" w:rsidP="003F39C5">
      <w:pPr>
        <w:tabs>
          <w:tab w:val="left" w:pos="142"/>
          <w:tab w:val="left" w:pos="284"/>
        </w:tabs>
        <w:spacing w:after="0" w:line="240" w:lineRule="auto"/>
        <w:ind w:left="3686"/>
        <w:jc w:val="right"/>
        <w:rPr>
          <w:rFonts w:ascii="Times New Roman" w:eastAsia="Times New Roman" w:hAnsi="Times New Roman" w:cs="Times New Roman"/>
          <w:sz w:val="24"/>
          <w:szCs w:val="24"/>
          <w:lang w:eastAsia="ru-RU"/>
        </w:rPr>
      </w:pPr>
    </w:p>
    <w:p w:rsidR="003F39C5" w:rsidRPr="009751F2" w:rsidRDefault="003F39C5" w:rsidP="003F39C5">
      <w:pPr>
        <w:tabs>
          <w:tab w:val="left" w:pos="142"/>
          <w:tab w:val="left" w:pos="284"/>
        </w:tabs>
        <w:spacing w:after="0" w:line="240" w:lineRule="auto"/>
        <w:ind w:left="3686"/>
        <w:jc w:val="right"/>
        <w:rPr>
          <w:rFonts w:ascii="Times New Roman" w:eastAsia="Times New Roman" w:hAnsi="Times New Roman" w:cs="Times New Roman"/>
          <w:b/>
          <w:bCs/>
          <w:sz w:val="24"/>
          <w:szCs w:val="24"/>
          <w:lang w:eastAsia="ru-RU"/>
        </w:rPr>
      </w:pPr>
      <w:r w:rsidRPr="009751F2">
        <w:rPr>
          <w:rFonts w:ascii="Times New Roman" w:eastAsia="Times New Roman" w:hAnsi="Times New Roman" w:cs="Times New Roman"/>
          <w:sz w:val="24"/>
          <w:szCs w:val="24"/>
          <w:lang w:eastAsia="ru-RU"/>
        </w:rPr>
        <w:t xml:space="preserve">                                                                                        </w:t>
      </w:r>
      <w:r w:rsidRPr="009751F2">
        <w:rPr>
          <w:rFonts w:ascii="Times New Roman" w:eastAsia="Times New Roman" w:hAnsi="Times New Roman" w:cs="Times New Roman"/>
          <w:b/>
          <w:bCs/>
          <w:sz w:val="24"/>
          <w:szCs w:val="24"/>
          <w:lang w:eastAsia="ru-RU"/>
        </w:rPr>
        <w:t xml:space="preserve">   </w:t>
      </w:r>
    </w:p>
    <w:p w:rsidR="003F39C5" w:rsidRPr="009751F2" w:rsidRDefault="003F39C5" w:rsidP="003F39C5">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Главе администрации муниципального образования Ленинградской области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_______________(ФИО)</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адрес места нахождения: 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ЗАЯВЛЕНИЕ</w:t>
      </w:r>
    </w:p>
    <w:p w:rsidR="003F39C5" w:rsidRPr="009751F2" w:rsidRDefault="003F39C5" w:rsidP="003F39C5">
      <w:pPr>
        <w:widowControl w:val="0"/>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w:t>
      </w:r>
    </w:p>
    <w:p w:rsidR="003F39C5" w:rsidRPr="009751F2" w:rsidRDefault="003F39C5" w:rsidP="003F39C5">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_______________________________________________________________________________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9751F2">
        <w:rPr>
          <w:rFonts w:ascii="Times New Roman" w:eastAsia="Times New Roman" w:hAnsi="Times New Roman" w:cs="Times New Roman"/>
          <w:sz w:val="20"/>
          <w:szCs w:val="20"/>
          <w:lang w:eastAsia="ru-RU"/>
        </w:rPr>
        <w:t>(название муниципального образования Ленинградской области)</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Регистрационный № _____________________Дата регистрации 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___________________________________________________________________________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9751F2">
        <w:rPr>
          <w:rFonts w:ascii="Times New Roman" w:eastAsia="Times New Roman" w:hAnsi="Times New Roman" w:cs="Times New Roman"/>
          <w:sz w:val="20"/>
          <w:szCs w:val="20"/>
          <w:lang w:eastAsia="ru-RU"/>
        </w:rPr>
        <w:t>(заявитель)</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Прошу выдать разрешение на выполнение над территорией муниципального образования ______________________________________________________________________________________________________________________________________________________________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(авиационных работ, парашютных прыжков, подъема привязных аэростатов, демонстрационных полетов, полетов беспилотного летательного аппарата, посадки (взлета) на площадку)</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Сведения о заявителе</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bl>
      <w:tblPr>
        <w:tblW w:w="0" w:type="auto"/>
        <w:tblInd w:w="784" w:type="dxa"/>
        <w:tblLayout w:type="fixed"/>
        <w:tblCellMar>
          <w:left w:w="75" w:type="dxa"/>
          <w:right w:w="75" w:type="dxa"/>
        </w:tblCellMar>
        <w:tblLook w:val="04A0" w:firstRow="1" w:lastRow="0" w:firstColumn="1" w:lastColumn="0" w:noHBand="0" w:noVBand="1"/>
      </w:tblPr>
      <w:tblGrid>
        <w:gridCol w:w="5074"/>
        <w:gridCol w:w="3798"/>
      </w:tblGrid>
      <w:tr w:rsidR="003F39C5" w:rsidRPr="009751F2" w:rsidTr="003F39C5">
        <w:tc>
          <w:tcPr>
            <w:tcW w:w="5074"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3F39C5" w:rsidRPr="009751F2" w:rsidTr="003F39C5">
        <w:tc>
          <w:tcPr>
            <w:tcW w:w="5074"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Телефон</w:t>
            </w:r>
          </w:p>
        </w:tc>
        <w:tc>
          <w:tcPr>
            <w:tcW w:w="3798"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3F39C5" w:rsidRPr="009751F2" w:rsidTr="003F39C5">
        <w:tc>
          <w:tcPr>
            <w:tcW w:w="5074"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3F39C5" w:rsidRPr="009751F2" w:rsidTr="003F39C5">
        <w:tc>
          <w:tcPr>
            <w:tcW w:w="5074"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Ф.И.О. руководителя</w:t>
            </w:r>
          </w:p>
          <w:p w:rsidR="003F39C5" w:rsidRPr="009751F2" w:rsidRDefault="003F39C5" w:rsidP="003F39C5">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3F39C5" w:rsidRPr="009751F2" w:rsidTr="003F39C5">
        <w:trPr>
          <w:trHeight w:val="60"/>
        </w:trPr>
        <w:tc>
          <w:tcPr>
            <w:tcW w:w="5074"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bl>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Ф.И.О., полномочия, телефон лица, подавшего заявку: 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___________________________________________________________________________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___________________________________________________________________________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trike/>
          <w:color w:val="00B050"/>
          <w:sz w:val="24"/>
          <w:szCs w:val="24"/>
          <w:lang w:eastAsia="ru-RU"/>
        </w:rPr>
      </w:pPr>
    </w:p>
    <w:p w:rsidR="003F39C5" w:rsidRPr="009751F2" w:rsidRDefault="003F39C5" w:rsidP="003F39C5">
      <w:pPr>
        <w:widowControl w:val="0"/>
        <w:autoSpaceDE w:val="0"/>
        <w:autoSpaceDN w:val="0"/>
        <w:adjustRightInd w:val="0"/>
        <w:spacing w:after="0" w:line="240" w:lineRule="auto"/>
        <w:ind w:left="708" w:firstLine="1"/>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lastRenderedPageBreak/>
        <w:t>на воздушном судне (тип</w:t>
      </w:r>
      <w:proofErr w:type="gramStart"/>
      <w:r w:rsidRPr="009751F2">
        <w:rPr>
          <w:rFonts w:ascii="Times New Roman" w:eastAsia="Times New Roman" w:hAnsi="Times New Roman" w:cs="Times New Roman"/>
          <w:sz w:val="24"/>
          <w:szCs w:val="24"/>
          <w:lang w:eastAsia="ru-RU"/>
        </w:rPr>
        <w:t>):_</w:t>
      </w:r>
      <w:proofErr w:type="gramEnd"/>
      <w:r w:rsidRPr="009751F2">
        <w:rPr>
          <w:rFonts w:ascii="Times New Roman" w:eastAsia="Times New Roman" w:hAnsi="Times New Roman" w:cs="Times New Roman"/>
          <w:sz w:val="24"/>
          <w:szCs w:val="24"/>
          <w:lang w:eastAsia="ru-RU"/>
        </w:rPr>
        <w:t>_____________________________________________________ ____________________________________________________________________________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государственный (регистрационный)</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опознавательный </w:t>
      </w:r>
      <w:proofErr w:type="gramStart"/>
      <w:r w:rsidRPr="009751F2">
        <w:rPr>
          <w:rFonts w:ascii="Times New Roman" w:eastAsia="Times New Roman" w:hAnsi="Times New Roman" w:cs="Times New Roman"/>
          <w:sz w:val="24"/>
          <w:szCs w:val="24"/>
          <w:lang w:eastAsia="ru-RU"/>
        </w:rPr>
        <w:t>знак:_</w:t>
      </w:r>
      <w:proofErr w:type="gramEnd"/>
      <w:r w:rsidRPr="009751F2">
        <w:rPr>
          <w:rFonts w:ascii="Times New Roman" w:eastAsia="Times New Roman" w:hAnsi="Times New Roman" w:cs="Times New Roman"/>
          <w:sz w:val="24"/>
          <w:szCs w:val="24"/>
          <w:lang w:eastAsia="ru-RU"/>
        </w:rPr>
        <w:t>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заводской номер (при </w:t>
      </w:r>
      <w:proofErr w:type="gramStart"/>
      <w:r w:rsidRPr="009751F2">
        <w:rPr>
          <w:rFonts w:ascii="Times New Roman" w:eastAsia="Times New Roman" w:hAnsi="Times New Roman" w:cs="Times New Roman"/>
          <w:sz w:val="24"/>
          <w:szCs w:val="24"/>
          <w:lang w:eastAsia="ru-RU"/>
        </w:rPr>
        <w:t>наличии)_</w:t>
      </w:r>
      <w:proofErr w:type="gramEnd"/>
      <w:r w:rsidRPr="009751F2">
        <w:rPr>
          <w:rFonts w:ascii="Times New Roman" w:eastAsia="Times New Roman" w:hAnsi="Times New Roman" w:cs="Times New Roman"/>
          <w:sz w:val="24"/>
          <w:szCs w:val="24"/>
          <w:lang w:eastAsia="ru-RU"/>
        </w:rPr>
        <w:t>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Срок использования воздушного пространства над территорией МО </w:t>
      </w:r>
    </w:p>
    <w:p w:rsidR="003F39C5" w:rsidRPr="009751F2" w:rsidRDefault="003F39C5" w:rsidP="003F39C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начало_____________________________________________________________________</w:t>
      </w:r>
      <w:proofErr w:type="gramStart"/>
      <w:r w:rsidRPr="009751F2">
        <w:rPr>
          <w:rFonts w:ascii="Times New Roman" w:eastAsia="Times New Roman" w:hAnsi="Times New Roman" w:cs="Times New Roman"/>
          <w:sz w:val="24"/>
          <w:szCs w:val="24"/>
          <w:lang w:eastAsia="ru-RU"/>
        </w:rPr>
        <w:t xml:space="preserve">_,   </w:t>
      </w:r>
      <w:proofErr w:type="gramEnd"/>
      <w:r w:rsidRPr="009751F2">
        <w:rPr>
          <w:rFonts w:ascii="Times New Roman" w:eastAsia="Times New Roman" w:hAnsi="Times New Roman" w:cs="Times New Roman"/>
          <w:sz w:val="24"/>
          <w:szCs w:val="24"/>
          <w:lang w:eastAsia="ru-RU"/>
        </w:rPr>
        <w:t xml:space="preserve"> окончание___________________________________________________________________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Место использования воздушного пространства над __________________________________</w:t>
      </w:r>
    </w:p>
    <w:p w:rsidR="003F39C5" w:rsidRPr="009751F2" w:rsidRDefault="003F39C5" w:rsidP="003F39C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9751F2">
        <w:rPr>
          <w:rFonts w:ascii="Times New Roman" w:eastAsia="Times New Roman" w:hAnsi="Times New Roman" w:cs="Times New Roman"/>
          <w:sz w:val="20"/>
          <w:szCs w:val="20"/>
          <w:lang w:eastAsia="ru-RU"/>
        </w:rPr>
        <w:t>(название муниципального образования Ленинградской области)</w:t>
      </w:r>
    </w:p>
    <w:p w:rsidR="003F39C5" w:rsidRPr="009751F2" w:rsidRDefault="003F39C5" w:rsidP="003F39C5">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посадочные площадки, планируемые к использованию: ________________________________________________________________________________________________________________________________________________________________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Время использования воздушного пространства над территорией </w:t>
      </w:r>
      <w:proofErr w:type="gramStart"/>
      <w:r w:rsidRPr="009751F2">
        <w:rPr>
          <w:rFonts w:ascii="Times New Roman" w:eastAsia="Times New Roman" w:hAnsi="Times New Roman" w:cs="Times New Roman"/>
          <w:sz w:val="24"/>
          <w:szCs w:val="24"/>
          <w:lang w:eastAsia="ru-RU"/>
        </w:rPr>
        <w:t>МО:_</w:t>
      </w:r>
      <w:proofErr w:type="gramEnd"/>
      <w:r w:rsidRPr="009751F2">
        <w:rPr>
          <w:rFonts w:ascii="Times New Roman" w:eastAsia="Times New Roman" w:hAnsi="Times New Roman" w:cs="Times New Roman"/>
          <w:sz w:val="24"/>
          <w:szCs w:val="24"/>
          <w:lang w:eastAsia="ru-RU"/>
        </w:rPr>
        <w:t>__________________________________________________________________________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9751F2">
        <w:rPr>
          <w:rFonts w:ascii="Times New Roman" w:eastAsia="Times New Roman" w:hAnsi="Times New Roman" w:cs="Times New Roman"/>
          <w:sz w:val="20"/>
          <w:szCs w:val="20"/>
          <w:lang w:eastAsia="ru-RU"/>
        </w:rPr>
        <w:t>(ночное/дневное)</w:t>
      </w:r>
    </w:p>
    <w:p w:rsidR="003F39C5" w:rsidRPr="009751F2" w:rsidRDefault="003F39C5" w:rsidP="003F39C5">
      <w:pPr>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Документы, прилагаемые к заявлению, включая те, которые предоставляются по инициативе заявителя (отметить </w:t>
      </w:r>
      <w:proofErr w:type="gramStart"/>
      <w:r w:rsidRPr="009751F2">
        <w:rPr>
          <w:rFonts w:ascii="Times New Roman" w:eastAsia="Times New Roman" w:hAnsi="Times New Roman" w:cs="Times New Roman"/>
          <w:sz w:val="24"/>
          <w:szCs w:val="24"/>
          <w:lang w:eastAsia="ru-RU"/>
        </w:rPr>
        <w:t>в  квадрате</w:t>
      </w:r>
      <w:proofErr w:type="gramEnd"/>
      <w:r w:rsidRPr="009751F2">
        <w:rPr>
          <w:rFonts w:ascii="Times New Roman" w:eastAsia="Times New Roman" w:hAnsi="Times New Roman" w:cs="Times New Roman"/>
          <w:sz w:val="24"/>
          <w:szCs w:val="24"/>
          <w:lang w:eastAsia="ru-RU"/>
        </w:rPr>
        <w:t xml:space="preserve">  дату принятия документа):</w:t>
      </w:r>
    </w:p>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bl>
      <w:tblPr>
        <w:tblW w:w="0" w:type="auto"/>
        <w:tblInd w:w="574" w:type="dxa"/>
        <w:tblLayout w:type="fixed"/>
        <w:tblCellMar>
          <w:left w:w="75" w:type="dxa"/>
          <w:right w:w="75" w:type="dxa"/>
        </w:tblCellMar>
        <w:tblLook w:val="04A0" w:firstRow="1" w:lastRow="0" w:firstColumn="1" w:lastColumn="0" w:noHBand="0" w:noVBand="1"/>
      </w:tblPr>
      <w:tblGrid>
        <w:gridCol w:w="567"/>
        <w:gridCol w:w="6917"/>
        <w:gridCol w:w="2154"/>
      </w:tblGrid>
      <w:tr w:rsidR="003F39C5" w:rsidRPr="009751F2" w:rsidTr="003F39C5">
        <w:tc>
          <w:tcPr>
            <w:tcW w:w="567"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1</w:t>
            </w:r>
          </w:p>
        </w:tc>
        <w:tc>
          <w:tcPr>
            <w:tcW w:w="6917"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3F39C5" w:rsidRPr="009751F2" w:rsidTr="003F39C5">
        <w:tc>
          <w:tcPr>
            <w:tcW w:w="567"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2</w:t>
            </w:r>
          </w:p>
        </w:tc>
        <w:tc>
          <w:tcPr>
            <w:tcW w:w="6917"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3F39C5" w:rsidRPr="009751F2" w:rsidTr="003F39C5">
        <w:tc>
          <w:tcPr>
            <w:tcW w:w="567"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3</w:t>
            </w:r>
          </w:p>
        </w:tc>
        <w:tc>
          <w:tcPr>
            <w:tcW w:w="6917"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3F39C5" w:rsidRPr="009751F2" w:rsidTr="003F39C5">
        <w:tc>
          <w:tcPr>
            <w:tcW w:w="567"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4</w:t>
            </w:r>
          </w:p>
        </w:tc>
        <w:tc>
          <w:tcPr>
            <w:tcW w:w="6917"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3F39C5" w:rsidRPr="009751F2" w:rsidTr="003F39C5">
        <w:tc>
          <w:tcPr>
            <w:tcW w:w="567"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5</w:t>
            </w:r>
          </w:p>
        </w:tc>
        <w:tc>
          <w:tcPr>
            <w:tcW w:w="6917"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3F39C5" w:rsidRPr="009751F2" w:rsidTr="003F39C5">
        <w:tc>
          <w:tcPr>
            <w:tcW w:w="567"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6</w:t>
            </w:r>
          </w:p>
        </w:tc>
        <w:tc>
          <w:tcPr>
            <w:tcW w:w="6917"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3F39C5" w:rsidRPr="009751F2" w:rsidTr="003F39C5">
        <w:tc>
          <w:tcPr>
            <w:tcW w:w="567" w:type="dxa"/>
            <w:tcBorders>
              <w:top w:val="single" w:sz="4" w:space="0" w:color="auto"/>
              <w:left w:val="single" w:sz="4" w:space="0" w:color="auto"/>
              <w:bottom w:val="single" w:sz="4" w:space="0" w:color="auto"/>
              <w:right w:val="single" w:sz="4" w:space="0" w:color="auto"/>
            </w:tcBorders>
            <w:hideMark/>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9751F2">
              <w:rPr>
                <w:rFonts w:ascii="Times New Roman" w:eastAsia="Calibri" w:hAnsi="Times New Roman" w:cs="Times New Roman"/>
                <w:sz w:val="24"/>
                <w:szCs w:val="24"/>
                <w:lang w:eastAsia="ru-RU"/>
              </w:rPr>
              <w:t>7</w:t>
            </w:r>
          </w:p>
        </w:tc>
        <w:tc>
          <w:tcPr>
            <w:tcW w:w="6917"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3F39C5" w:rsidRPr="009751F2" w:rsidRDefault="003F39C5" w:rsidP="003F39C5">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bl>
    <w:p w:rsidR="003F39C5" w:rsidRPr="009751F2" w:rsidRDefault="003F39C5" w:rsidP="003F39C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Документы, являющиеся результатом предоставления муниципальной услуги, прошу выдать (направить):</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(ниже отметить необходимое)</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w:t>
      </w:r>
      <w:r w:rsidRPr="009751F2">
        <w:rPr>
          <w:rFonts w:ascii="Times New Roman" w:eastAsia="Times New Roman" w:hAnsi="Times New Roman" w:cs="Times New Roman"/>
          <w:noProof/>
          <w:sz w:val="24"/>
          <w:szCs w:val="24"/>
          <w:lang w:eastAsia="ru-RU"/>
        </w:rPr>
        <w:drawing>
          <wp:inline distT="0" distB="0" distL="0" distR="0">
            <wp:extent cx="333375" cy="2762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solidFill>
                      <a:srgbClr val="000000"/>
                    </a:solidFill>
                    <a:ln>
                      <a:noFill/>
                    </a:ln>
                  </pic:spPr>
                </pic:pic>
              </a:graphicData>
            </a:graphic>
          </wp:inline>
        </w:drawing>
      </w:r>
      <w:r w:rsidRPr="009751F2">
        <w:rPr>
          <w:rFonts w:ascii="Times New Roman" w:eastAsia="Times New Roman" w:hAnsi="Times New Roman" w:cs="Times New Roman"/>
          <w:sz w:val="24"/>
          <w:szCs w:val="24"/>
          <w:lang w:eastAsia="ru-RU"/>
        </w:rPr>
        <w:t xml:space="preserve"> - в виде бумажного документа в МФЦ; </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w:t>
      </w:r>
      <w:r w:rsidRPr="009751F2">
        <w:rPr>
          <w:rFonts w:ascii="Times New Roman" w:eastAsia="Times New Roman" w:hAnsi="Times New Roman" w:cs="Times New Roman"/>
          <w:noProof/>
          <w:sz w:val="24"/>
          <w:szCs w:val="24"/>
          <w:lang w:eastAsia="ru-RU"/>
        </w:rPr>
        <w:drawing>
          <wp:inline distT="0" distB="0" distL="0" distR="0">
            <wp:extent cx="333375" cy="2762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9751F2">
        <w:rPr>
          <w:rFonts w:ascii="Times New Roman" w:eastAsia="Times New Roman" w:hAnsi="Times New Roman" w:cs="Times New Roman"/>
          <w:sz w:val="24"/>
          <w:szCs w:val="24"/>
          <w:lang w:eastAsia="ru-RU"/>
        </w:rPr>
        <w:t xml:space="preserve"> - в виде бумажного документа при личном обращении в Администрацию; </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w:t>
      </w:r>
      <w:r w:rsidRPr="009751F2">
        <w:rPr>
          <w:rFonts w:ascii="Times New Roman" w:eastAsia="Times New Roman" w:hAnsi="Times New Roman" w:cs="Times New Roman"/>
          <w:noProof/>
          <w:sz w:val="24"/>
          <w:szCs w:val="24"/>
          <w:lang w:eastAsia="ru-RU"/>
        </w:rPr>
        <w:drawing>
          <wp:inline distT="0" distB="0" distL="0" distR="0">
            <wp:extent cx="333375" cy="2762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9751F2">
        <w:rPr>
          <w:rFonts w:ascii="Times New Roman" w:eastAsia="Times New Roman" w:hAnsi="Times New Roman" w:cs="Times New Roman"/>
          <w:sz w:val="24"/>
          <w:szCs w:val="24"/>
          <w:lang w:eastAsia="ru-RU"/>
        </w:rPr>
        <w:t xml:space="preserve">  - посредством почтовой связи в виде бумажного документа, </w:t>
      </w:r>
      <w:r w:rsidRPr="009751F2">
        <w:rPr>
          <w:rFonts w:ascii="Times New Roman" w:eastAsia="Times New Roman" w:hAnsi="Times New Roman" w:cs="Times New Roman"/>
          <w:sz w:val="24"/>
          <w:szCs w:val="24"/>
          <w:lang w:eastAsia="ru-RU"/>
        </w:rPr>
        <w:lastRenderedPageBreak/>
        <w:t>отправленного на почтовый адрес: 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xml:space="preserve">                                          (указать почтовый адрес)</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       </w:t>
      </w:r>
      <w:r w:rsidRPr="009751F2">
        <w:rPr>
          <w:rFonts w:ascii="Times New Roman" w:eastAsia="Times New Roman" w:hAnsi="Times New Roman" w:cs="Times New Roman"/>
          <w:noProof/>
          <w:sz w:val="24"/>
          <w:szCs w:val="24"/>
          <w:lang w:eastAsia="ru-RU"/>
        </w:rPr>
        <w:drawing>
          <wp:inline distT="0" distB="0" distL="0" distR="0">
            <wp:extent cx="333375" cy="2762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9751F2">
        <w:rPr>
          <w:rFonts w:ascii="Times New Roman" w:eastAsia="Times New Roman" w:hAnsi="Times New Roman" w:cs="Times New Roman"/>
          <w:sz w:val="24"/>
          <w:szCs w:val="24"/>
          <w:lang w:eastAsia="ru-RU"/>
        </w:rPr>
        <w:t xml:space="preserve">  -  в виде электронного документа, направленного на электронную почту заявителя </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&lt;*&gt; Заявление от юридических лиц оформляется на официальном бланке организации</w:t>
      </w:r>
    </w:p>
    <w:p w:rsidR="003F39C5" w:rsidRPr="009751F2" w:rsidRDefault="003F39C5" w:rsidP="003F39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Заявитель (представитель Заявителя)</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Ф.И.О. ____________________________________________________________________</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Подпись Заявителя (представителя Заявителя):</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_________________________ «__» ____________ 20__ год.</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51F2">
        <w:rPr>
          <w:rFonts w:ascii="Times New Roman" w:eastAsia="Times New Roman" w:hAnsi="Times New Roman" w:cs="Times New Roman"/>
          <w:sz w:val="24"/>
          <w:szCs w:val="24"/>
          <w:lang w:eastAsia="ru-RU"/>
        </w:rPr>
        <w:t>М.П.</w:t>
      </w: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F39C5" w:rsidRPr="009751F2" w:rsidRDefault="003F39C5" w:rsidP="003F39C5">
      <w:pPr>
        <w:spacing w:after="0" w:line="240" w:lineRule="auto"/>
        <w:rPr>
          <w:rFonts w:ascii="Times New Roman" w:eastAsia="Times New Roman" w:hAnsi="Times New Roman" w:cs="Times New Roman"/>
          <w:sz w:val="24"/>
          <w:szCs w:val="24"/>
          <w:lang w:eastAsia="ru-RU"/>
        </w:rPr>
      </w:pP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bCs/>
          <w:sz w:val="20"/>
          <w:szCs w:val="20"/>
          <w:lang w:eastAsia="ru-RU"/>
        </w:rPr>
        <w:t xml:space="preserve"> </w:t>
      </w: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bCs/>
          <w:sz w:val="20"/>
          <w:szCs w:val="20"/>
          <w:lang w:eastAsia="ru-RU"/>
        </w:rPr>
        <w:t xml:space="preserve">Приложение № 2 </w:t>
      </w: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9751F2">
        <w:rPr>
          <w:rFonts w:ascii="Times New Roman" w:eastAsia="Times New Roman" w:hAnsi="Times New Roman" w:cs="Times New Roman"/>
          <w:sz w:val="20"/>
          <w:szCs w:val="20"/>
          <w:lang w:eastAsia="ru-RU"/>
        </w:rPr>
        <w:t xml:space="preserve">к Административному регламенту </w:t>
      </w: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9751F2">
        <w:rPr>
          <w:rFonts w:ascii="Times New Roman" w:eastAsia="Times New Roman" w:hAnsi="Times New Roman" w:cs="Times New Roman"/>
          <w:bCs/>
          <w:sz w:val="24"/>
          <w:szCs w:val="24"/>
          <w:lang w:eastAsia="ru-RU"/>
        </w:rPr>
        <w:t>РАЗРЕШЕНИЕ</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9751F2">
        <w:rPr>
          <w:rFonts w:ascii="Times New Roman" w:eastAsia="Times New Roman" w:hAnsi="Times New Roman" w:cs="Times New Roman"/>
          <w:bCs/>
          <w:sz w:val="24"/>
          <w:szCs w:val="24"/>
          <w:lang w:eastAsia="ru-RU"/>
        </w:rPr>
        <w:t xml:space="preserve">на осуществление авиационных работ, парашютных прыжков, демонстрационных полетов воздушных судов, </w:t>
      </w:r>
      <w:r w:rsidRPr="009751F2">
        <w:rPr>
          <w:rFonts w:ascii="Times New Roman" w:eastAsia="Times New Roman" w:hAnsi="Times New Roman" w:cs="Times New Roman"/>
          <w:sz w:val="24"/>
          <w:szCs w:val="24"/>
          <w:lang w:eastAsia="ru-RU"/>
        </w:rPr>
        <w:t>полетов беспилотных воздушных судов (за исключением полетов беспилотных воздушных судов с максимальной взлетной массой менее 0,25 кг)</w:t>
      </w:r>
      <w:r w:rsidRPr="009751F2">
        <w:rPr>
          <w:rFonts w:ascii="Times New Roman" w:eastAsia="Times New Roman" w:hAnsi="Times New Roman" w:cs="Times New Roman"/>
          <w:bCs/>
          <w:sz w:val="24"/>
          <w:szCs w:val="24"/>
          <w:lang w:eastAsia="ru-RU"/>
        </w:rPr>
        <w:t xml:space="preserve">, подъемов привязных аэростатов, а также посадки (взлета) на площадки, расположенные в границах муниципального образования Ленинградской области, </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proofErr w:type="gramStart"/>
      <w:r w:rsidRPr="009751F2">
        <w:rPr>
          <w:rFonts w:ascii="Times New Roman" w:eastAsia="Times New Roman" w:hAnsi="Times New Roman" w:cs="Times New Roman"/>
          <w:bCs/>
          <w:sz w:val="24"/>
          <w:szCs w:val="24"/>
          <w:lang w:eastAsia="ru-RU"/>
        </w:rPr>
        <w:t>сведения</w:t>
      </w:r>
      <w:proofErr w:type="gramEnd"/>
      <w:r w:rsidRPr="009751F2">
        <w:rPr>
          <w:rFonts w:ascii="Times New Roman" w:eastAsia="Times New Roman" w:hAnsi="Times New Roman" w:cs="Times New Roman"/>
          <w:bCs/>
          <w:sz w:val="24"/>
          <w:szCs w:val="24"/>
          <w:lang w:eastAsia="ru-RU"/>
        </w:rPr>
        <w:t xml:space="preserve"> о которых не опубликованы в документах аэронавигационной информации</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9751F2">
        <w:rPr>
          <w:rFonts w:ascii="Times New Roman" w:eastAsia="Times New Roman" w:hAnsi="Times New Roman" w:cs="Times New Roman"/>
          <w:bCs/>
          <w:sz w:val="24"/>
          <w:szCs w:val="24"/>
          <w:lang w:eastAsia="ru-RU"/>
        </w:rPr>
        <w:t>«_____</w:t>
      </w:r>
      <w:proofErr w:type="gramStart"/>
      <w:r w:rsidRPr="009751F2">
        <w:rPr>
          <w:rFonts w:ascii="Times New Roman" w:eastAsia="Times New Roman" w:hAnsi="Times New Roman" w:cs="Times New Roman"/>
          <w:bCs/>
          <w:sz w:val="24"/>
          <w:szCs w:val="24"/>
          <w:lang w:eastAsia="ru-RU"/>
        </w:rPr>
        <w:t>_»_</w:t>
      </w:r>
      <w:proofErr w:type="gramEnd"/>
      <w:r w:rsidRPr="009751F2">
        <w:rPr>
          <w:rFonts w:ascii="Times New Roman" w:eastAsia="Times New Roman" w:hAnsi="Times New Roman" w:cs="Times New Roman"/>
          <w:bCs/>
          <w:sz w:val="24"/>
          <w:szCs w:val="24"/>
          <w:lang w:eastAsia="ru-RU"/>
        </w:rPr>
        <w:t>___________20____ года                                                             №_______________</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9751F2">
        <w:rPr>
          <w:rFonts w:ascii="Times New Roman" w:eastAsia="Times New Roman" w:hAnsi="Times New Roman" w:cs="Times New Roman"/>
          <w:bCs/>
          <w:sz w:val="24"/>
          <w:szCs w:val="24"/>
          <w:lang w:eastAsia="ru-RU"/>
        </w:rPr>
        <w:t>Разрешение выдано:</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9751F2">
        <w:rPr>
          <w:rFonts w:ascii="Times New Roman" w:eastAsia="Times New Roman" w:hAnsi="Times New Roman" w:cs="Times New Roman"/>
          <w:bCs/>
          <w:sz w:val="24"/>
          <w:szCs w:val="24"/>
          <w:lang w:eastAsia="ru-RU"/>
        </w:rPr>
        <w:t>________________________________________________________________________________________________________________________________________________________</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9751F2">
        <w:rPr>
          <w:rFonts w:ascii="Times New Roman" w:eastAsia="Times New Roman" w:hAnsi="Times New Roman" w:cs="Times New Roman"/>
          <w:bCs/>
          <w:sz w:val="24"/>
          <w:szCs w:val="24"/>
          <w:lang w:eastAsia="ru-RU"/>
        </w:rPr>
        <w:t>(Ф.И.О. лица, наименование организации)</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9751F2">
        <w:rPr>
          <w:rFonts w:ascii="Times New Roman" w:eastAsia="Times New Roman" w:hAnsi="Times New Roman" w:cs="Times New Roman"/>
          <w:bCs/>
          <w:sz w:val="24"/>
          <w:szCs w:val="24"/>
          <w:lang w:eastAsia="ru-RU"/>
        </w:rPr>
        <w:t xml:space="preserve">на использование воздушного пространства </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9751F2">
        <w:rPr>
          <w:rFonts w:ascii="Times New Roman" w:eastAsia="Times New Roman" w:hAnsi="Times New Roman" w:cs="Times New Roman"/>
          <w:bCs/>
          <w:sz w:val="24"/>
          <w:szCs w:val="24"/>
          <w:lang w:eastAsia="ru-RU"/>
        </w:rPr>
        <w:t xml:space="preserve">над территорией муниципального образования Ленинградской области при  </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bCs/>
          <w:sz w:val="20"/>
          <w:szCs w:val="20"/>
          <w:lang w:eastAsia="ru-RU"/>
        </w:rPr>
        <w:t>____________________________________________________________________________</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bCs/>
          <w:sz w:val="20"/>
          <w:szCs w:val="20"/>
          <w:lang w:eastAsia="ru-RU"/>
        </w:rPr>
        <w:t>(указывается вид деятельности)</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0"/>
          <w:lang w:eastAsia="ru-RU"/>
        </w:rPr>
      </w:pPr>
      <w:r w:rsidRPr="009751F2">
        <w:rPr>
          <w:rFonts w:ascii="Times New Roman" w:eastAsia="Times New Roman" w:hAnsi="Times New Roman" w:cs="Times New Roman"/>
          <w:bCs/>
          <w:sz w:val="24"/>
          <w:szCs w:val="20"/>
          <w:lang w:eastAsia="ru-RU"/>
        </w:rPr>
        <w:t>Сроки использования воздушного пространства: __________________________________</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0"/>
          <w:lang w:eastAsia="ru-RU"/>
        </w:rPr>
      </w:pPr>
      <w:r w:rsidRPr="009751F2">
        <w:rPr>
          <w:rFonts w:ascii="Times New Roman" w:eastAsia="Times New Roman" w:hAnsi="Times New Roman" w:cs="Times New Roman"/>
          <w:bCs/>
          <w:sz w:val="24"/>
          <w:szCs w:val="20"/>
          <w:lang w:eastAsia="ru-RU"/>
        </w:rPr>
        <w:t>___________________________________________________________________________</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0"/>
          <w:lang w:eastAsia="ru-RU"/>
        </w:rPr>
      </w:pPr>
      <w:r w:rsidRPr="009751F2">
        <w:rPr>
          <w:rFonts w:ascii="Times New Roman" w:eastAsia="Times New Roman" w:hAnsi="Times New Roman" w:cs="Times New Roman"/>
          <w:bCs/>
          <w:sz w:val="24"/>
          <w:szCs w:val="20"/>
          <w:lang w:eastAsia="ru-RU"/>
        </w:rPr>
        <w:t>Адрес проведения мероприятия: _______________________________________________</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4"/>
          <w:szCs w:val="20"/>
          <w:lang w:eastAsia="ru-RU"/>
        </w:rPr>
      </w:pPr>
      <w:r w:rsidRPr="009751F2">
        <w:rPr>
          <w:rFonts w:ascii="Times New Roman" w:eastAsia="Times New Roman" w:hAnsi="Times New Roman" w:cs="Times New Roman"/>
          <w:bCs/>
          <w:sz w:val="24"/>
          <w:szCs w:val="20"/>
          <w:lang w:eastAsia="ru-RU"/>
        </w:rPr>
        <w:t>____________________________________________________________________________</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bCs/>
          <w:sz w:val="20"/>
          <w:szCs w:val="20"/>
          <w:lang w:eastAsia="ru-RU"/>
        </w:rPr>
        <w:t xml:space="preserve">                                              _______________                                 ______________________</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bCs/>
          <w:sz w:val="20"/>
          <w:szCs w:val="20"/>
          <w:lang w:eastAsia="ru-RU"/>
        </w:rPr>
        <w:t xml:space="preserve">                                            (</w:t>
      </w:r>
      <w:proofErr w:type="gramStart"/>
      <w:r w:rsidRPr="009751F2">
        <w:rPr>
          <w:rFonts w:ascii="Times New Roman" w:eastAsia="Times New Roman" w:hAnsi="Times New Roman" w:cs="Times New Roman"/>
          <w:bCs/>
          <w:sz w:val="20"/>
          <w:szCs w:val="20"/>
          <w:lang w:eastAsia="ru-RU"/>
        </w:rPr>
        <w:t xml:space="preserve">подпись)   </w:t>
      </w:r>
      <w:proofErr w:type="gramEnd"/>
      <w:r w:rsidRPr="009751F2">
        <w:rPr>
          <w:rFonts w:ascii="Times New Roman" w:eastAsia="Times New Roman" w:hAnsi="Times New Roman" w:cs="Times New Roman"/>
          <w:bCs/>
          <w:sz w:val="20"/>
          <w:szCs w:val="20"/>
          <w:lang w:eastAsia="ru-RU"/>
        </w:rPr>
        <w:t xml:space="preserve">                                                (расшифровка)                    </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9751F2">
        <w:rPr>
          <w:rFonts w:ascii="Times New Roman" w:eastAsia="Times New Roman" w:hAnsi="Times New Roman" w:cs="Times New Roman"/>
          <w:bCs/>
          <w:sz w:val="20"/>
          <w:szCs w:val="20"/>
          <w:lang w:eastAsia="ru-RU"/>
        </w:rPr>
        <w:t xml:space="preserve">Приложение № 3 </w:t>
      </w:r>
    </w:p>
    <w:p w:rsidR="003F39C5" w:rsidRPr="009751F2" w:rsidRDefault="003F39C5" w:rsidP="003F39C5">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9751F2">
        <w:rPr>
          <w:rFonts w:ascii="Times New Roman" w:eastAsia="Times New Roman" w:hAnsi="Times New Roman" w:cs="Times New Roman"/>
          <w:sz w:val="20"/>
          <w:szCs w:val="20"/>
          <w:lang w:eastAsia="ru-RU"/>
        </w:rPr>
        <w:t xml:space="preserve">к Административному регламенту </w:t>
      </w: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p w:rsidR="003F39C5" w:rsidRPr="009751F2" w:rsidRDefault="003F39C5" w:rsidP="003F39C5">
      <w:pPr>
        <w:tabs>
          <w:tab w:val="left" w:pos="142"/>
          <w:tab w:val="left" w:pos="284"/>
        </w:tabs>
        <w:spacing w:after="0" w:line="240" w:lineRule="auto"/>
        <w:jc w:val="center"/>
        <w:rPr>
          <w:rFonts w:ascii="Times New Roman" w:eastAsia="Times New Roman" w:hAnsi="Times New Roman" w:cs="Times New Roman"/>
          <w:bCs/>
          <w:sz w:val="20"/>
          <w:szCs w:val="20"/>
          <w:lang w:eastAsia="ru-RU"/>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707"/>
        <w:gridCol w:w="527"/>
        <w:gridCol w:w="4152"/>
      </w:tblGrid>
      <w:tr w:rsidR="003F39C5" w:rsidRPr="009751F2" w:rsidTr="003F39C5">
        <w:tc>
          <w:tcPr>
            <w:tcW w:w="3685" w:type="dxa"/>
            <w:vMerge w:val="restart"/>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none" w:sz="0" w:space="0" w:color="auto"/>
          </w:tblBorders>
        </w:tblPrEx>
        <w:tc>
          <w:tcPr>
            <w:tcW w:w="3685" w:type="dxa"/>
            <w:vMerge/>
            <w:tcBorders>
              <w:top w:val="nil"/>
              <w:left w:val="nil"/>
              <w:bottom w:val="nil"/>
              <w:right w:val="nil"/>
            </w:tcBorders>
          </w:tcPr>
          <w:p w:rsidR="003F39C5" w:rsidRPr="009751F2" w:rsidRDefault="003F39C5" w:rsidP="003F39C5">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(Ф.И.О. физического лица и адрес проживания/наименование организации и ИНН)</w:t>
            </w:r>
          </w:p>
        </w:tc>
      </w:tr>
      <w:tr w:rsidR="003F39C5" w:rsidRPr="009751F2" w:rsidTr="003F39C5">
        <w:tblPrEx>
          <w:tblBorders>
            <w:insideH w:val="none" w:sz="0" w:space="0" w:color="auto"/>
          </w:tblBorders>
        </w:tblPrEx>
        <w:tc>
          <w:tcPr>
            <w:tcW w:w="3685" w:type="dxa"/>
            <w:vMerge/>
            <w:tcBorders>
              <w:top w:val="nil"/>
              <w:left w:val="nil"/>
              <w:bottom w:val="nil"/>
              <w:right w:val="nil"/>
            </w:tcBorders>
          </w:tcPr>
          <w:p w:rsidR="003F39C5" w:rsidRPr="009751F2" w:rsidRDefault="003F39C5" w:rsidP="003F39C5">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none" w:sz="0" w:space="0" w:color="auto"/>
          </w:tblBorders>
        </w:tblPrEx>
        <w:tc>
          <w:tcPr>
            <w:tcW w:w="3685" w:type="dxa"/>
            <w:vMerge/>
            <w:tcBorders>
              <w:top w:val="nil"/>
              <w:left w:val="nil"/>
              <w:bottom w:val="nil"/>
              <w:right w:val="nil"/>
            </w:tcBorders>
          </w:tcPr>
          <w:p w:rsidR="003F39C5" w:rsidRPr="009751F2" w:rsidRDefault="003F39C5" w:rsidP="003F39C5">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(Ф.И.О. представителя заявителя и реквизиты доверенности)</w:t>
            </w:r>
          </w:p>
        </w:tc>
      </w:tr>
      <w:tr w:rsidR="003F39C5" w:rsidRPr="009751F2" w:rsidTr="003F39C5">
        <w:tblPrEx>
          <w:tblBorders>
            <w:insideH w:val="none" w:sz="0" w:space="0" w:color="auto"/>
          </w:tblBorders>
        </w:tblPrEx>
        <w:tc>
          <w:tcPr>
            <w:tcW w:w="3685" w:type="dxa"/>
            <w:vMerge/>
            <w:tcBorders>
              <w:top w:val="nil"/>
              <w:left w:val="nil"/>
              <w:bottom w:val="nil"/>
              <w:right w:val="nil"/>
            </w:tcBorders>
          </w:tcPr>
          <w:p w:rsidR="003F39C5" w:rsidRPr="009751F2" w:rsidRDefault="003F39C5" w:rsidP="003F39C5">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none" w:sz="0" w:space="0" w:color="auto"/>
          </w:tblBorders>
        </w:tblPrEx>
        <w:tc>
          <w:tcPr>
            <w:tcW w:w="3685" w:type="dxa"/>
            <w:vMerge/>
            <w:tcBorders>
              <w:top w:val="nil"/>
              <w:left w:val="nil"/>
              <w:bottom w:val="nil"/>
              <w:right w:val="nil"/>
            </w:tcBorders>
          </w:tcPr>
          <w:p w:rsidR="003F39C5" w:rsidRPr="009751F2" w:rsidRDefault="003F39C5" w:rsidP="003F39C5">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none" w:sz="0" w:space="0" w:color="auto"/>
          </w:tblBorders>
        </w:tblPrEx>
        <w:tc>
          <w:tcPr>
            <w:tcW w:w="3685" w:type="dxa"/>
            <w:vMerge/>
            <w:tcBorders>
              <w:top w:val="nil"/>
              <w:left w:val="nil"/>
              <w:bottom w:val="nil"/>
              <w:right w:val="nil"/>
            </w:tcBorders>
          </w:tcPr>
          <w:p w:rsidR="003F39C5" w:rsidRPr="009751F2" w:rsidRDefault="003F39C5" w:rsidP="003F39C5">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Контактная информация:</w:t>
            </w:r>
          </w:p>
        </w:tc>
      </w:tr>
      <w:tr w:rsidR="003F39C5" w:rsidRPr="009751F2" w:rsidTr="003F39C5">
        <w:tblPrEx>
          <w:tblBorders>
            <w:insideH w:val="none" w:sz="0" w:space="0" w:color="auto"/>
          </w:tblBorders>
        </w:tblPrEx>
        <w:tc>
          <w:tcPr>
            <w:tcW w:w="3685" w:type="dxa"/>
            <w:vMerge/>
            <w:tcBorders>
              <w:top w:val="nil"/>
              <w:left w:val="nil"/>
              <w:bottom w:val="nil"/>
              <w:right w:val="nil"/>
            </w:tcBorders>
          </w:tcPr>
          <w:p w:rsidR="003F39C5" w:rsidRPr="009751F2" w:rsidRDefault="003F39C5" w:rsidP="003F39C5">
            <w:pPr>
              <w:spacing w:after="1" w:line="0" w:lineRule="atLeast"/>
              <w:rPr>
                <w:rFonts w:ascii="Times New Roman" w:eastAsia="Times New Roman" w:hAnsi="Times New Roman" w:cs="Times New Roman"/>
                <w:lang w:eastAsia="ru-RU"/>
              </w:rPr>
            </w:pPr>
          </w:p>
        </w:tc>
        <w:tc>
          <w:tcPr>
            <w:tcW w:w="707" w:type="dxa"/>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spellStart"/>
            <w:r w:rsidRPr="009751F2">
              <w:rPr>
                <w:rFonts w:ascii="Times New Roman" w:eastAsia="Times New Roman" w:hAnsi="Times New Roman" w:cs="Times New Roman"/>
                <w:lang w:eastAsia="ru-RU"/>
              </w:rPr>
              <w:t>тТел</w:t>
            </w:r>
            <w:proofErr w:type="spellEnd"/>
            <w:r w:rsidRPr="009751F2">
              <w:rPr>
                <w:rFonts w:ascii="Times New Roman" w:eastAsia="Times New Roman" w:hAnsi="Times New Roman" w:cs="Times New Roman"/>
                <w:lang w:eastAsia="ru-RU"/>
              </w:rPr>
              <w:t>.</w:t>
            </w:r>
          </w:p>
        </w:tc>
        <w:tc>
          <w:tcPr>
            <w:tcW w:w="4679" w:type="dxa"/>
            <w:gridSpan w:val="2"/>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none" w:sz="0" w:space="0" w:color="auto"/>
          </w:tblBorders>
        </w:tblPrEx>
        <w:tc>
          <w:tcPr>
            <w:tcW w:w="3685" w:type="dxa"/>
            <w:vMerge/>
            <w:tcBorders>
              <w:top w:val="nil"/>
              <w:left w:val="nil"/>
              <w:bottom w:val="nil"/>
              <w:right w:val="nil"/>
            </w:tcBorders>
          </w:tcPr>
          <w:p w:rsidR="003F39C5" w:rsidRPr="009751F2" w:rsidRDefault="003F39C5" w:rsidP="003F39C5">
            <w:pPr>
              <w:spacing w:after="1" w:line="0" w:lineRule="atLeast"/>
              <w:rPr>
                <w:rFonts w:ascii="Times New Roman" w:eastAsia="Times New Roman" w:hAnsi="Times New Roman" w:cs="Times New Roman"/>
                <w:lang w:eastAsia="ru-RU"/>
              </w:rPr>
            </w:pPr>
          </w:p>
        </w:tc>
        <w:tc>
          <w:tcPr>
            <w:tcW w:w="1234" w:type="dxa"/>
            <w:gridSpan w:val="2"/>
            <w:tcBorders>
              <w:top w:val="nil"/>
              <w:left w:val="nil"/>
              <w:bottom w:val="nil"/>
              <w:right w:val="nil"/>
            </w:tcBorders>
          </w:tcPr>
          <w:p w:rsidR="003F39C5" w:rsidRPr="009751F2" w:rsidRDefault="003F39C5" w:rsidP="003F39C5">
            <w:pPr>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9751F2">
              <w:rPr>
                <w:rFonts w:ascii="Times New Roman" w:eastAsia="Times New Roman" w:hAnsi="Times New Roman" w:cs="Times New Roman"/>
                <w:lang w:eastAsia="ru-RU"/>
              </w:rPr>
              <w:t>Эл.почта</w:t>
            </w:r>
            <w:proofErr w:type="spellEnd"/>
          </w:p>
        </w:tc>
        <w:tc>
          <w:tcPr>
            <w:tcW w:w="4152" w:type="dxa"/>
            <w:tcBorders>
              <w:top w:val="single" w:sz="4" w:space="0" w:color="auto"/>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bl>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530"/>
        <w:gridCol w:w="540"/>
      </w:tblGrid>
      <w:tr w:rsidR="003F39C5" w:rsidRPr="009751F2" w:rsidTr="003F39C5">
        <w:tc>
          <w:tcPr>
            <w:tcW w:w="9070" w:type="dxa"/>
            <w:gridSpan w:val="2"/>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bookmarkStart w:id="15" w:name="P708"/>
            <w:bookmarkEnd w:id="15"/>
            <w:r w:rsidRPr="009751F2">
              <w:rPr>
                <w:rFonts w:ascii="Times New Roman" w:eastAsia="Times New Roman" w:hAnsi="Times New Roman" w:cs="Times New Roman"/>
                <w:lang w:eastAsia="ru-RU"/>
              </w:rPr>
              <w:t>РЕШЕНИЕ</w:t>
            </w:r>
          </w:p>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об отказе в приеме заявления и документов, необходимых для предоставления муниципальной услуги</w:t>
            </w:r>
          </w:p>
        </w:tc>
      </w:tr>
      <w:tr w:rsidR="003F39C5" w:rsidRPr="009751F2" w:rsidTr="003F39C5">
        <w:tc>
          <w:tcPr>
            <w:tcW w:w="9070" w:type="dxa"/>
            <w:gridSpan w:val="2"/>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c>
          <w:tcPr>
            <w:tcW w:w="9070" w:type="dxa"/>
            <w:gridSpan w:val="2"/>
            <w:tcBorders>
              <w:top w:val="nil"/>
              <w:left w:val="nil"/>
              <w:bottom w:val="nil"/>
              <w:right w:val="nil"/>
            </w:tcBorders>
          </w:tcPr>
          <w:p w:rsidR="003F39C5" w:rsidRPr="009751F2" w:rsidRDefault="003F39C5" w:rsidP="003F39C5">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Настоящим подтверждается, что при приеме документов, необходимых для предоставления муниципальной услуги</w:t>
            </w:r>
          </w:p>
        </w:tc>
      </w:tr>
      <w:tr w:rsidR="003F39C5" w:rsidRPr="009751F2" w:rsidTr="003F39C5">
        <w:tc>
          <w:tcPr>
            <w:tcW w:w="8530" w:type="dxa"/>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540" w:type="dxa"/>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w:t>
            </w:r>
          </w:p>
        </w:tc>
      </w:tr>
      <w:tr w:rsidR="003F39C5" w:rsidRPr="009751F2" w:rsidTr="003F39C5">
        <w:tc>
          <w:tcPr>
            <w:tcW w:w="8530" w:type="dxa"/>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(наименование муниципальной услуги в соответствии</w:t>
            </w:r>
          </w:p>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с административным регламентом)</w:t>
            </w:r>
          </w:p>
        </w:tc>
        <w:tc>
          <w:tcPr>
            <w:tcW w:w="540" w:type="dxa"/>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c>
          <w:tcPr>
            <w:tcW w:w="9070" w:type="dxa"/>
            <w:gridSpan w:val="2"/>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были выявлены следующие основания для отказа в приеме документов:</w:t>
            </w:r>
          </w:p>
        </w:tc>
      </w:tr>
      <w:tr w:rsidR="003F39C5" w:rsidRPr="009751F2" w:rsidTr="003F39C5">
        <w:tc>
          <w:tcPr>
            <w:tcW w:w="9070" w:type="dxa"/>
            <w:gridSpan w:val="2"/>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c>
          <w:tcPr>
            <w:tcW w:w="9070" w:type="dxa"/>
            <w:gridSpan w:val="2"/>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 xml:space="preserve">(указываются основания для отказа в приеме документов, предусмотренные </w:t>
            </w:r>
            <w:hyperlink w:anchor="P266" w:history="1">
              <w:r w:rsidRPr="009751F2">
                <w:rPr>
                  <w:rFonts w:ascii="Times New Roman" w:eastAsia="Times New Roman" w:hAnsi="Times New Roman" w:cs="Times New Roman"/>
                  <w:lang w:eastAsia="ru-RU"/>
                </w:rPr>
                <w:t>пунктом 2.9</w:t>
              </w:r>
            </w:hyperlink>
            <w:r w:rsidRPr="009751F2">
              <w:rPr>
                <w:rFonts w:ascii="Times New Roman" w:eastAsia="Times New Roman" w:hAnsi="Times New Roman" w:cs="Times New Roman"/>
                <w:lang w:eastAsia="ru-RU"/>
              </w:rPr>
              <w:t xml:space="preserve"> административного регламента)</w:t>
            </w:r>
          </w:p>
        </w:tc>
      </w:tr>
      <w:tr w:rsidR="003F39C5" w:rsidRPr="009751F2" w:rsidTr="003F39C5">
        <w:tc>
          <w:tcPr>
            <w:tcW w:w="9070" w:type="dxa"/>
            <w:gridSpan w:val="2"/>
            <w:tcBorders>
              <w:top w:val="nil"/>
              <w:left w:val="nil"/>
              <w:bottom w:val="nil"/>
              <w:right w:val="nil"/>
            </w:tcBorders>
          </w:tcPr>
          <w:p w:rsidR="003F39C5" w:rsidRPr="009751F2" w:rsidRDefault="003F39C5" w:rsidP="003F39C5">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3F39C5" w:rsidRPr="009751F2" w:rsidTr="003F39C5">
        <w:tc>
          <w:tcPr>
            <w:tcW w:w="9070" w:type="dxa"/>
            <w:gridSpan w:val="2"/>
            <w:tcBorders>
              <w:top w:val="nil"/>
              <w:left w:val="nil"/>
              <w:bottom w:val="nil"/>
              <w:right w:val="nil"/>
            </w:tcBorders>
          </w:tcPr>
          <w:p w:rsidR="003F39C5" w:rsidRPr="009751F2" w:rsidRDefault="003F39C5" w:rsidP="003F39C5">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Для получения муниципальной услуги заявителю необходимо представить следующие документы:</w:t>
            </w:r>
          </w:p>
        </w:tc>
      </w:tr>
      <w:tr w:rsidR="003F39C5" w:rsidRPr="009751F2" w:rsidTr="003F39C5">
        <w:tc>
          <w:tcPr>
            <w:tcW w:w="9070" w:type="dxa"/>
            <w:gridSpan w:val="2"/>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3F39C5" w:rsidRPr="009751F2" w:rsidTr="003F39C5">
        <w:tblPrEx>
          <w:tblBorders>
            <w:insideH w:val="single" w:sz="4" w:space="0" w:color="auto"/>
          </w:tblBorders>
        </w:tblPrEx>
        <w:tc>
          <w:tcPr>
            <w:tcW w:w="9070" w:type="dxa"/>
            <w:gridSpan w:val="2"/>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(указывается перечень документов в случае, если основанием для отказа является представление неполного комплекта документов)</w:t>
            </w:r>
          </w:p>
        </w:tc>
      </w:tr>
    </w:tbl>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701"/>
        <w:gridCol w:w="2835"/>
        <w:gridCol w:w="1417"/>
      </w:tblGrid>
      <w:tr w:rsidR="003F39C5" w:rsidRPr="009751F2" w:rsidTr="003F39C5">
        <w:tc>
          <w:tcPr>
            <w:tcW w:w="3118" w:type="dxa"/>
            <w:tcBorders>
              <w:top w:val="nil"/>
              <w:left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701" w:type="dxa"/>
            <w:tcBorders>
              <w:top w:val="nil"/>
              <w:left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2835" w:type="dxa"/>
            <w:tcBorders>
              <w:top w:val="nil"/>
              <w:left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417" w:type="dxa"/>
            <w:tcBorders>
              <w:top w:val="nil"/>
              <w:left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3F39C5" w:rsidRPr="009751F2" w:rsidTr="003F39C5">
        <w:tblPrEx>
          <w:tblBorders>
            <w:insideH w:val="nil"/>
          </w:tblBorders>
        </w:tblPrEx>
        <w:tc>
          <w:tcPr>
            <w:tcW w:w="3118" w:type="dxa"/>
            <w:tcBorders>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(должностное лицо (специалист МФЦ)</w:t>
            </w:r>
          </w:p>
        </w:tc>
        <w:tc>
          <w:tcPr>
            <w:tcW w:w="1701" w:type="dxa"/>
            <w:tcBorders>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(подпись)</w:t>
            </w:r>
          </w:p>
        </w:tc>
        <w:tc>
          <w:tcPr>
            <w:tcW w:w="2835" w:type="dxa"/>
            <w:tcBorders>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(инициалы, фамилия)</w:t>
            </w:r>
          </w:p>
        </w:tc>
        <w:tc>
          <w:tcPr>
            <w:tcW w:w="1417" w:type="dxa"/>
            <w:tcBorders>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(дата)</w:t>
            </w:r>
          </w:p>
        </w:tc>
      </w:tr>
      <w:tr w:rsidR="003F39C5" w:rsidRPr="009751F2" w:rsidTr="003F39C5">
        <w:tblPrEx>
          <w:tblBorders>
            <w:insideH w:val="nil"/>
          </w:tblBorders>
        </w:tblPrEx>
        <w:tc>
          <w:tcPr>
            <w:tcW w:w="9071" w:type="dxa"/>
            <w:gridSpan w:val="4"/>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М.П.</w:t>
            </w:r>
          </w:p>
        </w:tc>
      </w:tr>
    </w:tbl>
    <w:p w:rsidR="003F39C5" w:rsidRPr="009751F2" w:rsidRDefault="003F39C5" w:rsidP="003F39C5">
      <w:pPr>
        <w:autoSpaceDE w:val="0"/>
        <w:autoSpaceDN w:val="0"/>
        <w:adjustRightInd w:val="0"/>
        <w:spacing w:after="0" w:line="240" w:lineRule="auto"/>
        <w:ind w:firstLine="720"/>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1984"/>
      </w:tblGrid>
      <w:tr w:rsidR="003F39C5" w:rsidRPr="009751F2" w:rsidTr="003F39C5">
        <w:tc>
          <w:tcPr>
            <w:tcW w:w="9070" w:type="dxa"/>
            <w:gridSpan w:val="5"/>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Подпись заявителя, подтверждающая получение решения об отказе в приеме документов</w:t>
            </w:r>
          </w:p>
        </w:tc>
      </w:tr>
      <w:tr w:rsidR="003F39C5" w:rsidRPr="009751F2" w:rsidTr="003F39C5">
        <w:tc>
          <w:tcPr>
            <w:tcW w:w="1984" w:type="dxa"/>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340" w:type="dxa"/>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4422" w:type="dxa"/>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340" w:type="dxa"/>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984" w:type="dxa"/>
            <w:tcBorders>
              <w:top w:val="nil"/>
              <w:left w:val="nil"/>
              <w:bottom w:val="single" w:sz="4" w:space="0" w:color="auto"/>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3F39C5" w:rsidRPr="009751F2" w:rsidTr="003F39C5">
        <w:tc>
          <w:tcPr>
            <w:tcW w:w="1984" w:type="dxa"/>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(подпись)</w:t>
            </w:r>
          </w:p>
        </w:tc>
        <w:tc>
          <w:tcPr>
            <w:tcW w:w="340" w:type="dxa"/>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4422" w:type="dxa"/>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(Ф.И.О. заявителя/представителя заявителя)</w:t>
            </w:r>
          </w:p>
        </w:tc>
        <w:tc>
          <w:tcPr>
            <w:tcW w:w="340" w:type="dxa"/>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984" w:type="dxa"/>
            <w:tcBorders>
              <w:top w:val="single" w:sz="4" w:space="0" w:color="auto"/>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(дата)</w:t>
            </w:r>
          </w:p>
        </w:tc>
      </w:tr>
      <w:tr w:rsidR="003F39C5" w:rsidRPr="009751F2" w:rsidTr="003F39C5">
        <w:tc>
          <w:tcPr>
            <w:tcW w:w="9070" w:type="dxa"/>
            <w:gridSpan w:val="5"/>
            <w:tcBorders>
              <w:top w:val="nil"/>
              <w:left w:val="nil"/>
              <w:bottom w:val="nil"/>
              <w:right w:val="nil"/>
            </w:tcBorders>
          </w:tcPr>
          <w:p w:rsidR="003F39C5" w:rsidRPr="009751F2"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3F39C5" w:rsidRPr="003F39C5" w:rsidTr="003F39C5">
        <w:tc>
          <w:tcPr>
            <w:tcW w:w="9070" w:type="dxa"/>
            <w:gridSpan w:val="5"/>
            <w:tcBorders>
              <w:top w:val="nil"/>
              <w:left w:val="nil"/>
              <w:bottom w:val="nil"/>
              <w:right w:val="nil"/>
            </w:tcBorders>
          </w:tcPr>
          <w:p w:rsidR="003F39C5" w:rsidRPr="003F39C5" w:rsidRDefault="003F39C5" w:rsidP="003F39C5">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9751F2">
              <w:rPr>
                <w:rFonts w:ascii="Times New Roman" w:eastAsia="Times New Roman" w:hAnsi="Times New Roman" w:cs="Times New Roman"/>
                <w:lang w:eastAsia="ru-RU"/>
              </w:rPr>
              <w:t>_______________________</w:t>
            </w:r>
          </w:p>
        </w:tc>
      </w:tr>
    </w:tbl>
    <w:p w:rsidR="003F39C5" w:rsidRPr="003F39C5" w:rsidRDefault="003F39C5" w:rsidP="003F39C5">
      <w:pPr>
        <w:autoSpaceDE w:val="0"/>
        <w:autoSpaceDN w:val="0"/>
        <w:adjustRightInd w:val="0"/>
        <w:spacing w:after="0" w:line="240" w:lineRule="auto"/>
        <w:ind w:firstLine="720"/>
        <w:jc w:val="both"/>
        <w:rPr>
          <w:rFonts w:ascii="Times New Roman" w:eastAsia="Times New Roman" w:hAnsi="Times New Roman" w:cs="Times New Roman"/>
          <w:lang w:eastAsia="ru-RU"/>
        </w:rPr>
      </w:pPr>
    </w:p>
    <w:p w:rsidR="003F39C5" w:rsidRPr="003F39C5" w:rsidRDefault="003F39C5" w:rsidP="003F39C5">
      <w:pPr>
        <w:tabs>
          <w:tab w:val="left" w:pos="142"/>
          <w:tab w:val="left" w:pos="284"/>
        </w:tabs>
        <w:spacing w:after="0" w:line="240" w:lineRule="auto"/>
        <w:rPr>
          <w:rFonts w:ascii="Times New Roman" w:eastAsia="Times New Roman" w:hAnsi="Times New Roman" w:cs="Times New Roman"/>
          <w:bCs/>
          <w:lang w:eastAsia="ru-RU"/>
        </w:rPr>
      </w:pPr>
    </w:p>
    <w:p w:rsidR="00246F02" w:rsidRDefault="00246F02" w:rsidP="003F39C5">
      <w:pPr>
        <w:widowControl w:val="0"/>
        <w:tabs>
          <w:tab w:val="left" w:pos="142"/>
          <w:tab w:val="left" w:pos="284"/>
        </w:tabs>
        <w:suppressAutoHyphens/>
        <w:autoSpaceDE w:val="0"/>
        <w:spacing w:after="0" w:line="240" w:lineRule="auto"/>
        <w:ind w:left="-567"/>
        <w:jc w:val="center"/>
      </w:pPr>
    </w:p>
    <w:sectPr w:rsidR="00246F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10"/>
      <w:lvlText w:val="%1."/>
      <w:lvlJc w:val="left"/>
      <w:pPr>
        <w:tabs>
          <w:tab w:val="num" w:pos="283"/>
        </w:tabs>
        <w:ind w:left="283" w:hanging="283"/>
      </w:pPr>
      <w:rPr>
        <w:rFonts w:ascii="Symbol" w:hAnsi="Symbol" w:cs="Symbol"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Symbol" w:hint="default"/>
        <w:sz w:val="28"/>
        <w:szCs w:val="28"/>
        <w:lang w:val="x-none"/>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hint="default"/>
        <w:sz w:val="28"/>
        <w:szCs w:val="28"/>
      </w:rPr>
    </w:lvl>
  </w:abstractNum>
  <w:abstractNum w:abstractNumId="4" w15:restartNumberingAfterBreak="0">
    <w:nsid w:val="00000005"/>
    <w:multiLevelType w:val="multilevel"/>
    <w:tmpl w:val="5E929A3C"/>
    <w:name w:val="WW8Num5"/>
    <w:lvl w:ilvl="0">
      <w:start w:val="1"/>
      <w:numFmt w:val="decimal"/>
      <w:lvlText w:val="%1)"/>
      <w:lvlJc w:val="left"/>
      <w:pPr>
        <w:tabs>
          <w:tab w:val="num" w:pos="720"/>
        </w:tabs>
        <w:ind w:left="1080" w:hanging="360"/>
      </w:pPr>
      <w:rPr>
        <w:rFonts w:ascii="Symbol" w:hAnsi="Symbol" w:cs="Symbol" w:hint="default"/>
        <w:color w:val="000000"/>
        <w:kern w:val="24"/>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29" w:hanging="360"/>
      </w:pPr>
      <w:rPr>
        <w:rFonts w:ascii="Symbol" w:hAnsi="Symbol" w:hint="default"/>
        <w:sz w:val="28"/>
        <w:szCs w:val="28"/>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260" w:hanging="360"/>
      </w:pPr>
      <w:rPr>
        <w:rFonts w:ascii="Symbol" w:hAnsi="Symbol" w:cs="Symbol" w:hint="default"/>
        <w:sz w:val="28"/>
        <w:szCs w:val="28"/>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1429" w:hanging="360"/>
      </w:pPr>
      <w:rPr>
        <w:rFonts w:ascii="Symbol" w:hAnsi="Symbol" w:cs="Symbol" w:hint="default"/>
        <w:sz w:val="24"/>
        <w:szCs w:val="24"/>
        <w:lang w:val="x-none"/>
      </w:rPr>
    </w:lvl>
    <w:lvl w:ilvl="1">
      <w:start w:val="1"/>
      <w:numFmt w:val="bullet"/>
      <w:lvlText w:val=""/>
      <w:lvlJc w:val="left"/>
      <w:pPr>
        <w:tabs>
          <w:tab w:val="num" w:pos="0"/>
        </w:tabs>
        <w:ind w:left="2149" w:hanging="360"/>
      </w:pPr>
      <w:rPr>
        <w:rFonts w:ascii="Symbol" w:hAnsi="Symbol" w:cs="Symbol" w:hint="default"/>
        <w:sz w:val="24"/>
        <w:szCs w:val="24"/>
        <w:lang w:val="x-none"/>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sz w:val="24"/>
        <w:szCs w:val="24"/>
        <w:lang w:val="x-none"/>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sz w:val="24"/>
        <w:szCs w:val="24"/>
        <w:lang w:val="x-none"/>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429" w:hanging="360"/>
      </w:pPr>
      <w:rPr>
        <w:rFonts w:ascii="Symbol" w:hAnsi="Symbol" w:cs="Symbol"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260" w:hanging="360"/>
      </w:pPr>
      <w:rPr>
        <w:rFonts w:ascii="Symbol" w:hAnsi="Symbol" w:cs="Symbol" w:hint="default"/>
      </w:rPr>
    </w:lvl>
  </w:abstractNum>
  <w:abstractNum w:abstractNumId="10" w15:restartNumberingAfterBreak="0">
    <w:nsid w:val="28CF3C45"/>
    <w:multiLevelType w:val="hybridMultilevel"/>
    <w:tmpl w:val="D4E84C68"/>
    <w:lvl w:ilvl="0" w:tplc="84D08F96">
      <w:start w:val="1"/>
      <w:numFmt w:val="bullet"/>
      <w:lvlText w:val=""/>
      <w:lvlJc w:val="left"/>
      <w:pPr>
        <w:ind w:left="1429" w:hanging="360"/>
      </w:pPr>
      <w:rPr>
        <w:rFonts w:ascii="Symbol" w:hAnsi="Symbol" w:hint="default"/>
      </w:rPr>
    </w:lvl>
    <w:lvl w:ilvl="1" w:tplc="84D08F9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DB0633D"/>
    <w:multiLevelType w:val="hybridMultilevel"/>
    <w:tmpl w:val="C404780E"/>
    <w:lvl w:ilvl="0" w:tplc="84D08F96">
      <w:start w:val="1"/>
      <w:numFmt w:val="bullet"/>
      <w:lvlText w:val=""/>
      <w:lvlJc w:val="left"/>
      <w:pPr>
        <w:ind w:left="1429" w:hanging="360"/>
      </w:pPr>
      <w:rPr>
        <w:rFonts w:ascii="Symbol" w:hAnsi="Symbol" w:hint="default"/>
      </w:rPr>
    </w:lvl>
    <w:lvl w:ilvl="1" w:tplc="0C9ADDF8">
      <w:numFmt w:val="bullet"/>
      <w:lvlText w:val="-"/>
      <w:lvlJc w:val="left"/>
      <w:pPr>
        <w:ind w:left="2659" w:hanging="87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7D23826"/>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3"/>
  </w:num>
  <w:num w:numId="4">
    <w:abstractNumId w:val="15"/>
  </w:num>
  <w:num w:numId="5">
    <w:abstractNumId w:val="12"/>
  </w:num>
  <w:num w:numId="6">
    <w:abstractNumId w:val="11"/>
  </w:num>
  <w:num w:numId="7">
    <w:abstractNumId w:val="14"/>
  </w:num>
  <w:num w:numId="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B93"/>
    <w:rsid w:val="000B56AF"/>
    <w:rsid w:val="00246F02"/>
    <w:rsid w:val="002B75E3"/>
    <w:rsid w:val="003F39C5"/>
    <w:rsid w:val="004C69A0"/>
    <w:rsid w:val="00561384"/>
    <w:rsid w:val="00603B93"/>
    <w:rsid w:val="00693021"/>
    <w:rsid w:val="007F3103"/>
    <w:rsid w:val="00874D87"/>
    <w:rsid w:val="009751F2"/>
    <w:rsid w:val="00A80BC5"/>
    <w:rsid w:val="00AB283A"/>
    <w:rsid w:val="00B136DA"/>
    <w:rsid w:val="00B31DAA"/>
    <w:rsid w:val="00B57530"/>
    <w:rsid w:val="00C511CF"/>
    <w:rsid w:val="00D82EC4"/>
    <w:rsid w:val="00F12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2C7DA-CD90-49E4-9664-7B519903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0"/>
    <w:next w:val="a1"/>
    <w:link w:val="11"/>
    <w:qFormat/>
    <w:rsid w:val="00603B93"/>
    <w:pPr>
      <w:keepNext/>
      <w:widowControl w:val="0"/>
      <w:numPr>
        <w:numId w:val="1"/>
      </w:numPr>
      <w:suppressAutoHyphens/>
      <w:spacing w:before="240" w:after="120"/>
      <w:jc w:val="left"/>
      <w:outlineLvl w:val="0"/>
    </w:pPr>
    <w:rPr>
      <w:rFonts w:ascii="Arial" w:eastAsia="Lucida Sans Unicode" w:hAnsi="Arial" w:cs="Mangal"/>
      <w:b/>
      <w:bCs/>
      <w:kern w:val="1"/>
      <w:sz w:val="32"/>
      <w:szCs w:val="32"/>
      <w:lang w:eastAsia="hi-IN" w:bidi="hi-IN"/>
    </w:rPr>
  </w:style>
  <w:style w:type="paragraph" w:styleId="2">
    <w:name w:val="heading 2"/>
    <w:basedOn w:val="a0"/>
    <w:next w:val="a1"/>
    <w:link w:val="20"/>
    <w:qFormat/>
    <w:rsid w:val="00603B93"/>
    <w:pPr>
      <w:keepNext/>
      <w:widowControl w:val="0"/>
      <w:numPr>
        <w:ilvl w:val="1"/>
        <w:numId w:val="1"/>
      </w:numPr>
      <w:suppressAutoHyphens/>
      <w:spacing w:before="240" w:after="120"/>
      <w:jc w:val="left"/>
      <w:outlineLvl w:val="1"/>
    </w:pPr>
    <w:rPr>
      <w:rFonts w:ascii="Arial" w:eastAsia="Lucida Sans Unicode" w:hAnsi="Arial" w:cs="Mangal"/>
      <w:b/>
      <w:bCs/>
      <w:i/>
      <w:iCs/>
      <w:kern w:val="1"/>
      <w:sz w:val="28"/>
      <w:szCs w:val="28"/>
      <w:lang w:eastAsia="hi-IN" w:bidi="hi-IN"/>
    </w:rPr>
  </w:style>
  <w:style w:type="paragraph" w:styleId="3">
    <w:name w:val="heading 3"/>
    <w:basedOn w:val="a0"/>
    <w:next w:val="a1"/>
    <w:link w:val="30"/>
    <w:qFormat/>
    <w:rsid w:val="00603B93"/>
    <w:pPr>
      <w:keepNext/>
      <w:widowControl w:val="0"/>
      <w:numPr>
        <w:ilvl w:val="2"/>
        <w:numId w:val="1"/>
      </w:numPr>
      <w:suppressAutoHyphens/>
      <w:spacing w:before="240" w:after="120"/>
      <w:jc w:val="left"/>
      <w:outlineLvl w:val="2"/>
    </w:pPr>
    <w:rPr>
      <w:rFonts w:ascii="Arial" w:eastAsia="Lucida Sans Unicode" w:hAnsi="Arial" w:cs="Mangal"/>
      <w:b/>
      <w:bCs/>
      <w:kern w:val="1"/>
      <w:sz w:val="28"/>
      <w:szCs w:val="28"/>
      <w:lang w:eastAsia="hi-IN" w:bidi="hi-IN"/>
    </w:rPr>
  </w:style>
  <w:style w:type="paragraph" w:styleId="4">
    <w:name w:val="heading 4"/>
    <w:basedOn w:val="a"/>
    <w:next w:val="a"/>
    <w:link w:val="40"/>
    <w:uiPriority w:val="9"/>
    <w:semiHidden/>
    <w:unhideWhenUsed/>
    <w:qFormat/>
    <w:rsid w:val="00603B93"/>
    <w:pPr>
      <w:keepNext/>
      <w:widowControl w:val="0"/>
      <w:suppressAutoHyphens/>
      <w:spacing w:before="240" w:after="60" w:line="240" w:lineRule="auto"/>
      <w:outlineLvl w:val="3"/>
    </w:pPr>
    <w:rPr>
      <w:rFonts w:ascii="Calibri" w:eastAsia="Times New Roman" w:hAnsi="Calibri" w:cs="Mangal"/>
      <w:b/>
      <w:bCs/>
      <w:kern w:val="1"/>
      <w:sz w:val="28"/>
      <w:szCs w:val="25"/>
      <w:lang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rsid w:val="00603B93"/>
    <w:rPr>
      <w:rFonts w:ascii="Arial" w:eastAsia="Lucida Sans Unicode" w:hAnsi="Arial" w:cs="Mangal"/>
      <w:b/>
      <w:bCs/>
      <w:kern w:val="1"/>
      <w:sz w:val="32"/>
      <w:szCs w:val="32"/>
      <w:lang w:eastAsia="hi-IN" w:bidi="hi-IN"/>
    </w:rPr>
  </w:style>
  <w:style w:type="character" w:customStyle="1" w:styleId="20">
    <w:name w:val="Заголовок 2 Знак"/>
    <w:basedOn w:val="a2"/>
    <w:link w:val="2"/>
    <w:rsid w:val="00603B93"/>
    <w:rPr>
      <w:rFonts w:ascii="Arial" w:eastAsia="Lucida Sans Unicode" w:hAnsi="Arial" w:cs="Mangal"/>
      <w:b/>
      <w:bCs/>
      <w:i/>
      <w:iCs/>
      <w:kern w:val="1"/>
      <w:sz w:val="28"/>
      <w:szCs w:val="28"/>
      <w:lang w:eastAsia="hi-IN" w:bidi="hi-IN"/>
    </w:rPr>
  </w:style>
  <w:style w:type="character" w:customStyle="1" w:styleId="30">
    <w:name w:val="Заголовок 3 Знак"/>
    <w:basedOn w:val="a2"/>
    <w:link w:val="3"/>
    <w:rsid w:val="00603B93"/>
    <w:rPr>
      <w:rFonts w:ascii="Arial" w:eastAsia="Lucida Sans Unicode" w:hAnsi="Arial" w:cs="Mangal"/>
      <w:b/>
      <w:bCs/>
      <w:kern w:val="1"/>
      <w:sz w:val="28"/>
      <w:szCs w:val="28"/>
      <w:lang w:eastAsia="hi-IN" w:bidi="hi-IN"/>
    </w:rPr>
  </w:style>
  <w:style w:type="character" w:customStyle="1" w:styleId="40">
    <w:name w:val="Заголовок 4 Знак"/>
    <w:basedOn w:val="a2"/>
    <w:link w:val="4"/>
    <w:uiPriority w:val="9"/>
    <w:semiHidden/>
    <w:rsid w:val="00603B93"/>
    <w:rPr>
      <w:rFonts w:ascii="Calibri" w:eastAsia="Times New Roman" w:hAnsi="Calibri" w:cs="Mangal"/>
      <w:b/>
      <w:bCs/>
      <w:kern w:val="1"/>
      <w:sz w:val="28"/>
      <w:szCs w:val="25"/>
      <w:lang w:eastAsia="hi-IN" w:bidi="hi-IN"/>
    </w:rPr>
  </w:style>
  <w:style w:type="character" w:styleId="a5">
    <w:name w:val="Hyperlink"/>
    <w:basedOn w:val="a2"/>
    <w:unhideWhenUsed/>
    <w:rsid w:val="00603B93"/>
    <w:rPr>
      <w:color w:val="0563C1" w:themeColor="hyperlink"/>
      <w:u w:val="single"/>
    </w:rPr>
  </w:style>
  <w:style w:type="numbering" w:customStyle="1" w:styleId="12">
    <w:name w:val="Нет списка1"/>
    <w:next w:val="a4"/>
    <w:uiPriority w:val="99"/>
    <w:semiHidden/>
    <w:unhideWhenUsed/>
    <w:rsid w:val="00603B93"/>
  </w:style>
  <w:style w:type="paragraph" w:styleId="a6">
    <w:name w:val="Normal (Web)"/>
    <w:basedOn w:val="a"/>
    <w:uiPriority w:val="99"/>
    <w:rsid w:val="00603B93"/>
    <w:pPr>
      <w:suppressAutoHyphens/>
      <w:spacing w:before="100" w:after="100" w:line="240" w:lineRule="auto"/>
    </w:pPr>
    <w:rPr>
      <w:rFonts w:ascii="Times New Roman" w:eastAsia="Times New Roman" w:hAnsi="Times New Roman" w:cs="Times New Roman"/>
      <w:color w:val="000000"/>
      <w:sz w:val="24"/>
      <w:szCs w:val="24"/>
      <w:lang w:eastAsia="ar-SA"/>
    </w:rPr>
  </w:style>
  <w:style w:type="paragraph" w:customStyle="1" w:styleId="ConsPlusTitle">
    <w:name w:val="ConsPlusTitle"/>
    <w:rsid w:val="00603B9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Balloon Text"/>
    <w:basedOn w:val="a"/>
    <w:link w:val="a8"/>
    <w:semiHidden/>
    <w:unhideWhenUsed/>
    <w:rsid w:val="00603B93"/>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2"/>
    <w:link w:val="a7"/>
    <w:uiPriority w:val="99"/>
    <w:semiHidden/>
    <w:rsid w:val="00603B93"/>
    <w:rPr>
      <w:rFonts w:ascii="Tahoma" w:eastAsia="Times New Roman" w:hAnsi="Tahoma" w:cs="Tahoma"/>
      <w:sz w:val="16"/>
      <w:szCs w:val="16"/>
      <w:lang w:eastAsia="ar-SA"/>
    </w:rPr>
  </w:style>
  <w:style w:type="paragraph" w:customStyle="1" w:styleId="ConsPlusNormal">
    <w:name w:val="ConsPlusNormal"/>
    <w:rsid w:val="00603B93"/>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unhideWhenUsed/>
    <w:rsid w:val="00603B93"/>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Верхний колонтитул Знак"/>
    <w:basedOn w:val="a2"/>
    <w:link w:val="a9"/>
    <w:uiPriority w:val="99"/>
    <w:rsid w:val="00603B93"/>
    <w:rPr>
      <w:rFonts w:ascii="Times New Roman" w:eastAsia="Times New Roman" w:hAnsi="Times New Roman" w:cs="Times New Roman"/>
      <w:sz w:val="20"/>
      <w:szCs w:val="20"/>
      <w:lang w:eastAsia="ar-SA"/>
    </w:rPr>
  </w:style>
  <w:style w:type="paragraph" w:styleId="ab">
    <w:name w:val="footer"/>
    <w:basedOn w:val="a"/>
    <w:link w:val="ac"/>
    <w:uiPriority w:val="99"/>
    <w:unhideWhenUsed/>
    <w:rsid w:val="00603B93"/>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c">
    <w:name w:val="Нижний колонтитул Знак"/>
    <w:basedOn w:val="a2"/>
    <w:link w:val="ab"/>
    <w:uiPriority w:val="99"/>
    <w:rsid w:val="00603B93"/>
    <w:rPr>
      <w:rFonts w:ascii="Times New Roman" w:eastAsia="Times New Roman" w:hAnsi="Times New Roman" w:cs="Times New Roman"/>
      <w:sz w:val="20"/>
      <w:szCs w:val="20"/>
      <w:lang w:eastAsia="ar-SA"/>
    </w:rPr>
  </w:style>
  <w:style w:type="paragraph" w:customStyle="1" w:styleId="ad">
    <w:name w:val="Название проектного документа"/>
    <w:basedOn w:val="a"/>
    <w:rsid w:val="00603B93"/>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1">
    <w:name w:val="Body Text"/>
    <w:basedOn w:val="a"/>
    <w:link w:val="ae"/>
    <w:unhideWhenUsed/>
    <w:rsid w:val="00603B93"/>
    <w:pPr>
      <w:spacing w:after="120"/>
    </w:pPr>
  </w:style>
  <w:style w:type="character" w:customStyle="1" w:styleId="ae">
    <w:name w:val="Основной текст Знак"/>
    <w:basedOn w:val="a2"/>
    <w:link w:val="a1"/>
    <w:rsid w:val="00603B93"/>
  </w:style>
  <w:style w:type="numbering" w:customStyle="1" w:styleId="21">
    <w:name w:val="Нет списка2"/>
    <w:next w:val="a4"/>
    <w:uiPriority w:val="99"/>
    <w:semiHidden/>
    <w:unhideWhenUsed/>
    <w:rsid w:val="00603B93"/>
  </w:style>
  <w:style w:type="character" w:customStyle="1" w:styleId="WW8Num1z0">
    <w:name w:val="WW8Num1z0"/>
    <w:rsid w:val="00603B93"/>
  </w:style>
  <w:style w:type="character" w:customStyle="1" w:styleId="WW8Num1z1">
    <w:name w:val="WW8Num1z1"/>
    <w:rsid w:val="00603B93"/>
  </w:style>
  <w:style w:type="character" w:customStyle="1" w:styleId="WW8Num1z2">
    <w:name w:val="WW8Num1z2"/>
    <w:rsid w:val="00603B93"/>
  </w:style>
  <w:style w:type="character" w:customStyle="1" w:styleId="WW8Num1z3">
    <w:name w:val="WW8Num1z3"/>
    <w:rsid w:val="00603B93"/>
  </w:style>
  <w:style w:type="character" w:customStyle="1" w:styleId="WW8Num1z4">
    <w:name w:val="WW8Num1z4"/>
    <w:rsid w:val="00603B93"/>
  </w:style>
  <w:style w:type="character" w:customStyle="1" w:styleId="WW8Num1z5">
    <w:name w:val="WW8Num1z5"/>
    <w:rsid w:val="00603B93"/>
  </w:style>
  <w:style w:type="character" w:customStyle="1" w:styleId="WW8Num1z6">
    <w:name w:val="WW8Num1z6"/>
    <w:rsid w:val="00603B93"/>
  </w:style>
  <w:style w:type="character" w:customStyle="1" w:styleId="WW8Num1z7">
    <w:name w:val="WW8Num1z7"/>
    <w:rsid w:val="00603B93"/>
  </w:style>
  <w:style w:type="character" w:customStyle="1" w:styleId="WW8Num1z8">
    <w:name w:val="WW8Num1z8"/>
    <w:rsid w:val="00603B93"/>
  </w:style>
  <w:style w:type="character" w:customStyle="1" w:styleId="WW8Num2z0">
    <w:name w:val="WW8Num2z0"/>
    <w:rsid w:val="00603B93"/>
    <w:rPr>
      <w:rFonts w:ascii="Symbol" w:hAnsi="Symbol" w:cs="Symbol" w:hint="default"/>
    </w:rPr>
  </w:style>
  <w:style w:type="character" w:customStyle="1" w:styleId="WW8Num2z1">
    <w:name w:val="WW8Num2z1"/>
    <w:rsid w:val="00603B93"/>
  </w:style>
  <w:style w:type="character" w:customStyle="1" w:styleId="WW8Num2z2">
    <w:name w:val="WW8Num2z2"/>
    <w:rsid w:val="00603B93"/>
  </w:style>
  <w:style w:type="character" w:customStyle="1" w:styleId="WW8Num2z3">
    <w:name w:val="WW8Num2z3"/>
    <w:rsid w:val="00603B93"/>
  </w:style>
  <w:style w:type="character" w:customStyle="1" w:styleId="WW8Num2z4">
    <w:name w:val="WW8Num2z4"/>
    <w:rsid w:val="00603B93"/>
  </w:style>
  <w:style w:type="character" w:customStyle="1" w:styleId="WW8Num2z5">
    <w:name w:val="WW8Num2z5"/>
    <w:rsid w:val="00603B93"/>
  </w:style>
  <w:style w:type="character" w:customStyle="1" w:styleId="WW8Num2z6">
    <w:name w:val="WW8Num2z6"/>
    <w:rsid w:val="00603B93"/>
  </w:style>
  <w:style w:type="character" w:customStyle="1" w:styleId="WW8Num2z7">
    <w:name w:val="WW8Num2z7"/>
    <w:rsid w:val="00603B93"/>
  </w:style>
  <w:style w:type="character" w:customStyle="1" w:styleId="WW8Num2z8">
    <w:name w:val="WW8Num2z8"/>
    <w:rsid w:val="00603B93"/>
  </w:style>
  <w:style w:type="character" w:customStyle="1" w:styleId="WW8Num3z0">
    <w:name w:val="WW8Num3z0"/>
    <w:rsid w:val="00603B93"/>
    <w:rPr>
      <w:rFonts w:ascii="Symbol" w:hAnsi="Symbol" w:cs="Symbol" w:hint="default"/>
      <w:sz w:val="28"/>
      <w:szCs w:val="28"/>
      <w:lang w:val="x-none"/>
    </w:rPr>
  </w:style>
  <w:style w:type="character" w:customStyle="1" w:styleId="WW8Num4z0">
    <w:name w:val="WW8Num4z0"/>
    <w:rsid w:val="00603B93"/>
    <w:rPr>
      <w:rFonts w:ascii="Symbol" w:hAnsi="Symbol" w:cs="Symbol" w:hint="default"/>
      <w:sz w:val="28"/>
      <w:szCs w:val="28"/>
    </w:rPr>
  </w:style>
  <w:style w:type="character" w:customStyle="1" w:styleId="WW8Num5z0">
    <w:name w:val="WW8Num5z0"/>
    <w:rsid w:val="00603B93"/>
    <w:rPr>
      <w:rFonts w:ascii="Symbol" w:hAnsi="Symbol" w:cs="Symbol" w:hint="default"/>
      <w:color w:val="000000"/>
      <w:sz w:val="24"/>
      <w:szCs w:val="24"/>
    </w:rPr>
  </w:style>
  <w:style w:type="character" w:customStyle="1" w:styleId="WW8Num5z1">
    <w:name w:val="WW8Num5z1"/>
    <w:rsid w:val="00603B93"/>
  </w:style>
  <w:style w:type="character" w:customStyle="1" w:styleId="WW8Num5z2">
    <w:name w:val="WW8Num5z2"/>
    <w:rsid w:val="00603B93"/>
  </w:style>
  <w:style w:type="character" w:customStyle="1" w:styleId="WW8Num5z3">
    <w:name w:val="WW8Num5z3"/>
    <w:rsid w:val="00603B93"/>
  </w:style>
  <w:style w:type="character" w:customStyle="1" w:styleId="WW8Num5z4">
    <w:name w:val="WW8Num5z4"/>
    <w:rsid w:val="00603B93"/>
  </w:style>
  <w:style w:type="character" w:customStyle="1" w:styleId="WW8Num5z5">
    <w:name w:val="WW8Num5z5"/>
    <w:rsid w:val="00603B93"/>
  </w:style>
  <w:style w:type="character" w:customStyle="1" w:styleId="WW8Num5z6">
    <w:name w:val="WW8Num5z6"/>
    <w:rsid w:val="00603B93"/>
  </w:style>
  <w:style w:type="character" w:customStyle="1" w:styleId="WW8Num5z7">
    <w:name w:val="WW8Num5z7"/>
    <w:rsid w:val="00603B93"/>
  </w:style>
  <w:style w:type="character" w:customStyle="1" w:styleId="WW8Num5z8">
    <w:name w:val="WW8Num5z8"/>
    <w:rsid w:val="00603B93"/>
  </w:style>
  <w:style w:type="character" w:customStyle="1" w:styleId="WW8Num6z0">
    <w:name w:val="WW8Num6z0"/>
    <w:rsid w:val="00603B93"/>
    <w:rPr>
      <w:rFonts w:hint="default"/>
      <w:sz w:val="28"/>
      <w:szCs w:val="28"/>
    </w:rPr>
  </w:style>
  <w:style w:type="character" w:customStyle="1" w:styleId="WW8Num7z0">
    <w:name w:val="WW8Num7z0"/>
    <w:rsid w:val="00603B93"/>
    <w:rPr>
      <w:rFonts w:ascii="Symbol" w:hAnsi="Symbol" w:cs="Symbol" w:hint="default"/>
      <w:sz w:val="28"/>
      <w:szCs w:val="28"/>
    </w:rPr>
  </w:style>
  <w:style w:type="character" w:customStyle="1" w:styleId="WW8Num8z0">
    <w:name w:val="WW8Num8z0"/>
    <w:rsid w:val="00603B93"/>
    <w:rPr>
      <w:rFonts w:ascii="Symbol" w:hAnsi="Symbol" w:cs="Symbol" w:hint="default"/>
      <w:sz w:val="24"/>
      <w:szCs w:val="24"/>
      <w:lang w:val="x-none"/>
    </w:rPr>
  </w:style>
  <w:style w:type="character" w:customStyle="1" w:styleId="WW8Num8z2">
    <w:name w:val="WW8Num8z2"/>
    <w:rsid w:val="00603B93"/>
    <w:rPr>
      <w:rFonts w:ascii="Wingdings" w:hAnsi="Wingdings" w:cs="Wingdings" w:hint="default"/>
    </w:rPr>
  </w:style>
  <w:style w:type="character" w:customStyle="1" w:styleId="WW8Num8z4">
    <w:name w:val="WW8Num8z4"/>
    <w:rsid w:val="00603B93"/>
    <w:rPr>
      <w:rFonts w:ascii="Courier New" w:hAnsi="Courier New" w:cs="Courier New" w:hint="default"/>
    </w:rPr>
  </w:style>
  <w:style w:type="character" w:customStyle="1" w:styleId="WW8Num9z0">
    <w:name w:val="WW8Num9z0"/>
    <w:rsid w:val="00603B93"/>
    <w:rPr>
      <w:rFonts w:ascii="Symbol" w:hAnsi="Symbol" w:cs="Symbol" w:hint="default"/>
    </w:rPr>
  </w:style>
  <w:style w:type="character" w:customStyle="1" w:styleId="WW8Num10z0">
    <w:name w:val="WW8Num10z0"/>
    <w:rsid w:val="00603B93"/>
    <w:rPr>
      <w:rFonts w:ascii="Symbol" w:hAnsi="Symbol" w:cs="Symbol" w:hint="default"/>
    </w:rPr>
  </w:style>
  <w:style w:type="character" w:customStyle="1" w:styleId="af">
    <w:name w:val="Символ нумерации"/>
    <w:rsid w:val="00603B93"/>
  </w:style>
  <w:style w:type="character" w:customStyle="1" w:styleId="FontStyle12">
    <w:name w:val="Font Style12"/>
    <w:rsid w:val="00603B93"/>
    <w:rPr>
      <w:rFonts w:ascii="Times New Roman" w:hAnsi="Times New Roman" w:cs="Times New Roman"/>
      <w:sz w:val="26"/>
      <w:szCs w:val="26"/>
    </w:rPr>
  </w:style>
  <w:style w:type="character" w:styleId="af0">
    <w:name w:val="FollowedHyperlink"/>
    <w:uiPriority w:val="99"/>
    <w:rsid w:val="00603B93"/>
    <w:rPr>
      <w:color w:val="800080"/>
      <w:u w:val="single"/>
    </w:rPr>
  </w:style>
  <w:style w:type="character" w:customStyle="1" w:styleId="WW8Num6z1">
    <w:name w:val="WW8Num6z1"/>
    <w:rsid w:val="00603B93"/>
  </w:style>
  <w:style w:type="character" w:customStyle="1" w:styleId="WW8Num6z2">
    <w:name w:val="WW8Num6z2"/>
    <w:rsid w:val="00603B93"/>
  </w:style>
  <w:style w:type="character" w:customStyle="1" w:styleId="WW8Num6z3">
    <w:name w:val="WW8Num6z3"/>
    <w:rsid w:val="00603B93"/>
  </w:style>
  <w:style w:type="character" w:customStyle="1" w:styleId="WW8Num6z4">
    <w:name w:val="WW8Num6z4"/>
    <w:rsid w:val="00603B93"/>
  </w:style>
  <w:style w:type="character" w:customStyle="1" w:styleId="WW8Num6z5">
    <w:name w:val="WW8Num6z5"/>
    <w:rsid w:val="00603B93"/>
  </w:style>
  <w:style w:type="character" w:customStyle="1" w:styleId="WW8Num6z6">
    <w:name w:val="WW8Num6z6"/>
    <w:rsid w:val="00603B93"/>
  </w:style>
  <w:style w:type="character" w:customStyle="1" w:styleId="WW8Num6z7">
    <w:name w:val="WW8Num6z7"/>
    <w:rsid w:val="00603B93"/>
  </w:style>
  <w:style w:type="character" w:customStyle="1" w:styleId="WW8Num6z8">
    <w:name w:val="WW8Num6z8"/>
    <w:rsid w:val="00603B93"/>
  </w:style>
  <w:style w:type="character" w:customStyle="1" w:styleId="FontStyle32">
    <w:name w:val="Font Style32"/>
    <w:uiPriority w:val="99"/>
    <w:rsid w:val="00603B93"/>
    <w:rPr>
      <w:rFonts w:ascii="Times New Roman" w:hAnsi="Times New Roman" w:cs="Times New Roman" w:hint="default"/>
      <w:sz w:val="24"/>
      <w:szCs w:val="24"/>
    </w:rPr>
  </w:style>
  <w:style w:type="character" w:customStyle="1" w:styleId="WW8Num3z2">
    <w:name w:val="WW8Num3z2"/>
    <w:rsid w:val="00603B93"/>
    <w:rPr>
      <w:rFonts w:ascii="Wingdings" w:hAnsi="Wingdings" w:cs="Wingdings" w:hint="default"/>
    </w:rPr>
  </w:style>
  <w:style w:type="character" w:customStyle="1" w:styleId="WW8Num3z4">
    <w:name w:val="WW8Num3z4"/>
    <w:rsid w:val="00603B93"/>
    <w:rPr>
      <w:rFonts w:ascii="Courier New" w:hAnsi="Courier New" w:cs="Courier New" w:hint="default"/>
    </w:rPr>
  </w:style>
  <w:style w:type="paragraph" w:styleId="af1">
    <w:name w:val="List"/>
    <w:basedOn w:val="a1"/>
    <w:rsid w:val="00603B93"/>
    <w:pPr>
      <w:widowControl w:val="0"/>
      <w:suppressLineNumbers/>
      <w:suppressAutoHyphens/>
      <w:spacing w:after="0" w:line="240" w:lineRule="auto"/>
      <w:ind w:firstLine="567"/>
      <w:jc w:val="both"/>
    </w:pPr>
    <w:rPr>
      <w:rFonts w:ascii="Times New Roman" w:eastAsia="Lucida Sans Unicode" w:hAnsi="Times New Roman" w:cs="Mangal"/>
      <w:kern w:val="1"/>
      <w:sz w:val="28"/>
      <w:szCs w:val="24"/>
      <w:lang w:eastAsia="hi-IN" w:bidi="hi-IN"/>
    </w:rPr>
  </w:style>
  <w:style w:type="paragraph" w:customStyle="1" w:styleId="13">
    <w:name w:val="Название1"/>
    <w:basedOn w:val="a"/>
    <w:next w:val="a1"/>
    <w:rsid w:val="00603B93"/>
    <w:pPr>
      <w:widowControl w:val="0"/>
      <w:suppressLineNumbers/>
      <w:suppressAutoHyphens/>
      <w:spacing w:before="567" w:after="567" w:line="240" w:lineRule="auto"/>
      <w:jc w:val="both"/>
    </w:pPr>
    <w:rPr>
      <w:rFonts w:ascii="Times New Roman" w:eastAsia="Lucida Sans Unicode" w:hAnsi="Times New Roman" w:cs="Mangal"/>
      <w:iCs/>
      <w:kern w:val="1"/>
      <w:sz w:val="28"/>
      <w:szCs w:val="24"/>
      <w:lang w:eastAsia="hi-IN" w:bidi="hi-IN"/>
    </w:rPr>
  </w:style>
  <w:style w:type="paragraph" w:customStyle="1" w:styleId="14">
    <w:name w:val="Указатель1"/>
    <w:basedOn w:val="a"/>
    <w:rsid w:val="00603B93"/>
    <w:pPr>
      <w:widowControl w:val="0"/>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styleId="af2">
    <w:name w:val="Subtitle"/>
    <w:basedOn w:val="a"/>
    <w:next w:val="a1"/>
    <w:link w:val="af3"/>
    <w:qFormat/>
    <w:rsid w:val="00603B93"/>
    <w:pPr>
      <w:widowControl w:val="0"/>
      <w:suppressAutoHyphens/>
      <w:spacing w:after="0" w:line="240" w:lineRule="auto"/>
    </w:pPr>
    <w:rPr>
      <w:rFonts w:ascii="Times New Roman" w:eastAsia="Lucida Sans Unicode" w:hAnsi="Times New Roman" w:cs="Mangal"/>
      <w:b/>
      <w:kern w:val="1"/>
      <w:sz w:val="24"/>
      <w:szCs w:val="20"/>
      <w:lang w:eastAsia="hi-IN" w:bidi="hi-IN"/>
    </w:rPr>
  </w:style>
  <w:style w:type="character" w:customStyle="1" w:styleId="af3">
    <w:name w:val="Подзаголовок Знак"/>
    <w:basedOn w:val="a2"/>
    <w:link w:val="af2"/>
    <w:rsid w:val="00603B93"/>
    <w:rPr>
      <w:rFonts w:ascii="Times New Roman" w:eastAsia="Lucida Sans Unicode" w:hAnsi="Times New Roman" w:cs="Mangal"/>
      <w:b/>
      <w:kern w:val="1"/>
      <w:sz w:val="24"/>
      <w:szCs w:val="20"/>
      <w:lang w:eastAsia="hi-IN" w:bidi="hi-IN"/>
    </w:rPr>
  </w:style>
  <w:style w:type="paragraph" w:customStyle="1" w:styleId="af4">
    <w:name w:val="Содержимое таблицы"/>
    <w:basedOn w:val="a"/>
    <w:rsid w:val="00603B93"/>
    <w:pPr>
      <w:widowControl w:val="0"/>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customStyle="1" w:styleId="af5">
    <w:name w:val="Заголовок таблицы"/>
    <w:basedOn w:val="af4"/>
    <w:rsid w:val="00603B93"/>
    <w:pPr>
      <w:jc w:val="center"/>
    </w:pPr>
    <w:rPr>
      <w:b/>
      <w:bCs/>
    </w:rPr>
  </w:style>
  <w:style w:type="paragraph" w:customStyle="1" w:styleId="10">
    <w:name w:val="Нумерованный список 1"/>
    <w:basedOn w:val="af1"/>
    <w:rsid w:val="00603B93"/>
    <w:pPr>
      <w:numPr>
        <w:numId w:val="2"/>
      </w:numPr>
      <w:ind w:left="567" w:firstLine="0"/>
    </w:pPr>
  </w:style>
  <w:style w:type="paragraph" w:customStyle="1" w:styleId="31">
    <w:name w:val="Нумерованный список 31"/>
    <w:basedOn w:val="af1"/>
    <w:rsid w:val="00603B93"/>
    <w:pPr>
      <w:spacing w:after="120"/>
      <w:ind w:left="1080" w:hanging="360"/>
    </w:pPr>
  </w:style>
  <w:style w:type="paragraph" w:customStyle="1" w:styleId="210">
    <w:name w:val="Нумерованный список 21"/>
    <w:basedOn w:val="af1"/>
    <w:rsid w:val="00603B93"/>
    <w:pPr>
      <w:spacing w:after="120"/>
      <w:ind w:left="720" w:hanging="360"/>
    </w:pPr>
  </w:style>
  <w:style w:type="paragraph" w:customStyle="1" w:styleId="41">
    <w:name w:val="Нумерованный список 41"/>
    <w:basedOn w:val="af1"/>
    <w:rsid w:val="00603B93"/>
    <w:pPr>
      <w:spacing w:after="120"/>
      <w:ind w:left="1440" w:hanging="360"/>
    </w:pPr>
  </w:style>
  <w:style w:type="paragraph" w:customStyle="1" w:styleId="51">
    <w:name w:val="Нумерованный список 51"/>
    <w:basedOn w:val="af1"/>
    <w:rsid w:val="00603B93"/>
    <w:pPr>
      <w:spacing w:after="120"/>
      <w:ind w:left="1800" w:hanging="360"/>
    </w:pPr>
  </w:style>
  <w:style w:type="paragraph" w:customStyle="1" w:styleId="af6">
    <w:name w:val="Обратный отступ"/>
    <w:basedOn w:val="a1"/>
    <w:rsid w:val="00603B93"/>
    <w:pPr>
      <w:widowControl w:val="0"/>
      <w:suppressLineNumbers/>
      <w:tabs>
        <w:tab w:val="left" w:pos="0"/>
      </w:tabs>
      <w:suppressAutoHyphens/>
      <w:spacing w:after="0" w:line="240" w:lineRule="auto"/>
      <w:ind w:left="567" w:hanging="283"/>
      <w:jc w:val="both"/>
    </w:pPr>
    <w:rPr>
      <w:rFonts w:ascii="Times New Roman" w:eastAsia="Lucida Sans Unicode" w:hAnsi="Times New Roman" w:cs="Mangal"/>
      <w:kern w:val="1"/>
      <w:sz w:val="28"/>
      <w:szCs w:val="24"/>
      <w:lang w:eastAsia="hi-IN" w:bidi="hi-IN"/>
    </w:rPr>
  </w:style>
  <w:style w:type="paragraph" w:customStyle="1" w:styleId="af7">
    <w:name w:val="Верхний колонтитул слева"/>
    <w:basedOn w:val="a"/>
    <w:rsid w:val="00603B93"/>
    <w:pPr>
      <w:widowControl w:val="0"/>
      <w:suppressLineNumbers/>
      <w:tabs>
        <w:tab w:val="center" w:pos="4819"/>
        <w:tab w:val="right" w:pos="9638"/>
      </w:tabs>
      <w:suppressAutoHyphens/>
      <w:spacing w:after="0" w:line="240" w:lineRule="auto"/>
    </w:pPr>
    <w:rPr>
      <w:rFonts w:ascii="Times New Roman" w:eastAsia="Lucida Sans Unicode" w:hAnsi="Times New Roman" w:cs="Mangal"/>
      <w:kern w:val="1"/>
      <w:sz w:val="24"/>
      <w:szCs w:val="24"/>
      <w:lang w:eastAsia="hi-IN" w:bidi="hi-IN"/>
    </w:rPr>
  </w:style>
  <w:style w:type="paragraph" w:styleId="af8">
    <w:name w:val="Signature"/>
    <w:basedOn w:val="a"/>
    <w:link w:val="af9"/>
    <w:rsid w:val="00603B93"/>
    <w:pPr>
      <w:widowControl w:val="0"/>
      <w:suppressLineNumbers/>
      <w:suppressAutoHyphens/>
      <w:spacing w:before="1134" w:after="0" w:line="240" w:lineRule="auto"/>
      <w:textAlignment w:val="bottom"/>
    </w:pPr>
    <w:rPr>
      <w:rFonts w:ascii="Times New Roman" w:eastAsia="Lucida Sans Unicode" w:hAnsi="Times New Roman" w:cs="Mangal"/>
      <w:kern w:val="1"/>
      <w:sz w:val="28"/>
      <w:szCs w:val="24"/>
      <w:lang w:eastAsia="hi-IN" w:bidi="hi-IN"/>
    </w:rPr>
  </w:style>
  <w:style w:type="character" w:customStyle="1" w:styleId="af9">
    <w:name w:val="Подпись Знак"/>
    <w:basedOn w:val="a2"/>
    <w:link w:val="af8"/>
    <w:rsid w:val="00603B93"/>
    <w:rPr>
      <w:rFonts w:ascii="Times New Roman" w:eastAsia="Lucida Sans Unicode" w:hAnsi="Times New Roman" w:cs="Mangal"/>
      <w:kern w:val="1"/>
      <w:sz w:val="28"/>
      <w:szCs w:val="24"/>
      <w:lang w:eastAsia="hi-IN" w:bidi="hi-IN"/>
    </w:rPr>
  </w:style>
  <w:style w:type="paragraph" w:customStyle="1" w:styleId="Style3">
    <w:name w:val="Style3"/>
    <w:basedOn w:val="a"/>
    <w:rsid w:val="00603B93"/>
    <w:pPr>
      <w:widowControl w:val="0"/>
      <w:suppressAutoHyphens/>
      <w:autoSpaceDE w:val="0"/>
      <w:spacing w:after="0" w:line="294" w:lineRule="exact"/>
      <w:jc w:val="both"/>
    </w:pPr>
    <w:rPr>
      <w:rFonts w:ascii="Times New Roman" w:eastAsia="Lucida Sans Unicode" w:hAnsi="Times New Roman" w:cs="Mangal"/>
      <w:kern w:val="1"/>
      <w:sz w:val="24"/>
      <w:szCs w:val="24"/>
      <w:lang w:eastAsia="hi-IN" w:bidi="hi-IN"/>
    </w:rPr>
  </w:style>
  <w:style w:type="paragraph" w:customStyle="1" w:styleId="Style2">
    <w:name w:val="Style2"/>
    <w:basedOn w:val="a"/>
    <w:rsid w:val="00603B93"/>
    <w:pPr>
      <w:widowControl w:val="0"/>
      <w:suppressAutoHyphens/>
      <w:autoSpaceDE w:val="0"/>
      <w:spacing w:after="0" w:line="240" w:lineRule="auto"/>
    </w:pPr>
    <w:rPr>
      <w:rFonts w:ascii="Arial Black" w:eastAsia="Lucida Sans Unicode" w:hAnsi="Arial Black" w:cs="Arial Black"/>
      <w:kern w:val="1"/>
      <w:sz w:val="24"/>
      <w:szCs w:val="24"/>
      <w:lang w:eastAsia="hi-IN" w:bidi="hi-IN"/>
    </w:rPr>
  </w:style>
  <w:style w:type="paragraph" w:styleId="afa">
    <w:name w:val="List Paragraph"/>
    <w:basedOn w:val="a"/>
    <w:qFormat/>
    <w:rsid w:val="00603B93"/>
    <w:pPr>
      <w:widowControl w:val="0"/>
      <w:suppressAutoHyphens/>
      <w:spacing w:after="200" w:line="276" w:lineRule="auto"/>
      <w:ind w:left="720"/>
    </w:pPr>
    <w:rPr>
      <w:rFonts w:ascii="Calibri" w:eastAsia="Lucida Sans Unicode" w:hAnsi="Calibri" w:cs="Calibri"/>
      <w:kern w:val="1"/>
      <w:lang w:eastAsia="hi-IN" w:bidi="hi-IN"/>
    </w:rPr>
  </w:style>
  <w:style w:type="paragraph" w:styleId="afb">
    <w:name w:val="No Spacing"/>
    <w:uiPriority w:val="1"/>
    <w:qFormat/>
    <w:rsid w:val="00603B93"/>
    <w:pPr>
      <w:suppressAutoHyphens/>
      <w:spacing w:after="0" w:line="240" w:lineRule="auto"/>
    </w:pPr>
    <w:rPr>
      <w:rFonts w:ascii="Calibri" w:eastAsia="Calibri" w:hAnsi="Calibri" w:cs="Calibri"/>
      <w:lang w:eastAsia="ar-SA"/>
    </w:rPr>
  </w:style>
  <w:style w:type="paragraph" w:customStyle="1" w:styleId="Style10">
    <w:name w:val="Style10"/>
    <w:basedOn w:val="a"/>
    <w:rsid w:val="00603B93"/>
    <w:pPr>
      <w:widowControl w:val="0"/>
      <w:suppressAutoHyphens/>
      <w:autoSpaceDE w:val="0"/>
      <w:spacing w:after="0" w:line="296" w:lineRule="exact"/>
      <w:jc w:val="center"/>
    </w:pPr>
    <w:rPr>
      <w:rFonts w:ascii="Times New Roman" w:eastAsia="Lucida Sans Unicode" w:hAnsi="Times New Roman" w:cs="Mangal"/>
      <w:kern w:val="1"/>
      <w:sz w:val="24"/>
      <w:szCs w:val="24"/>
      <w:lang w:eastAsia="hi-IN" w:bidi="hi-IN"/>
    </w:rPr>
  </w:style>
  <w:style w:type="character" w:customStyle="1" w:styleId="afc">
    <w:name w:val="Название Знак"/>
    <w:link w:val="a0"/>
    <w:rsid w:val="00603B93"/>
    <w:rPr>
      <w:sz w:val="24"/>
      <w:szCs w:val="24"/>
    </w:rPr>
  </w:style>
  <w:style w:type="paragraph" w:styleId="a0">
    <w:name w:val="Title"/>
    <w:basedOn w:val="a"/>
    <w:link w:val="afc"/>
    <w:qFormat/>
    <w:rsid w:val="00603B93"/>
    <w:pPr>
      <w:spacing w:after="0" w:line="240" w:lineRule="auto"/>
      <w:jc w:val="center"/>
    </w:pPr>
    <w:rPr>
      <w:sz w:val="24"/>
      <w:szCs w:val="24"/>
    </w:rPr>
  </w:style>
  <w:style w:type="character" w:customStyle="1" w:styleId="15">
    <w:name w:val="Название Знак1"/>
    <w:basedOn w:val="a2"/>
    <w:uiPriority w:val="10"/>
    <w:rsid w:val="00603B93"/>
    <w:rPr>
      <w:rFonts w:asciiTheme="majorHAnsi" w:eastAsiaTheme="majorEastAsia" w:hAnsiTheme="majorHAnsi" w:cstheme="majorBidi"/>
      <w:spacing w:val="-10"/>
      <w:kern w:val="28"/>
      <w:sz w:val="56"/>
      <w:szCs w:val="56"/>
    </w:rPr>
  </w:style>
  <w:style w:type="numbering" w:customStyle="1" w:styleId="32">
    <w:name w:val="Нет списка3"/>
    <w:next w:val="a4"/>
    <w:semiHidden/>
    <w:rsid w:val="003F39C5"/>
  </w:style>
  <w:style w:type="character" w:customStyle="1" w:styleId="afd">
    <w:name w:val="Основной текст_"/>
    <w:link w:val="16"/>
    <w:rsid w:val="003F39C5"/>
    <w:rPr>
      <w:spacing w:val="1"/>
      <w:sz w:val="27"/>
      <w:szCs w:val="27"/>
      <w:shd w:val="clear" w:color="auto" w:fill="FFFFFF"/>
    </w:rPr>
  </w:style>
  <w:style w:type="character" w:customStyle="1" w:styleId="13pt">
    <w:name w:val="Основной текст + 13 pt"/>
    <w:rsid w:val="003F39C5"/>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paragraph" w:customStyle="1" w:styleId="16">
    <w:name w:val="Основной текст1"/>
    <w:basedOn w:val="a"/>
    <w:link w:val="afd"/>
    <w:rsid w:val="003F39C5"/>
    <w:pPr>
      <w:widowControl w:val="0"/>
      <w:shd w:val="clear" w:color="auto" w:fill="FFFFFF"/>
      <w:spacing w:after="720" w:line="0" w:lineRule="atLeast"/>
      <w:jc w:val="both"/>
    </w:pPr>
    <w:rPr>
      <w:spacing w:val="1"/>
      <w:sz w:val="27"/>
      <w:szCs w:val="27"/>
    </w:rPr>
  </w:style>
  <w:style w:type="character" w:customStyle="1" w:styleId="115pt0pt">
    <w:name w:val="Основной текст + 11.5 pt#Интервал 0 pt"/>
    <w:rsid w:val="003F39C5"/>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fe">
    <w:name w:val="Body Text Indent"/>
    <w:basedOn w:val="a"/>
    <w:link w:val="aff"/>
    <w:rsid w:val="003F39C5"/>
    <w:pPr>
      <w:overflowPunct w:val="0"/>
      <w:autoSpaceDE w:val="0"/>
      <w:autoSpaceDN w:val="0"/>
      <w:adjustRightInd w:val="0"/>
      <w:spacing w:before="60" w:after="0" w:line="240" w:lineRule="auto"/>
      <w:ind w:left="-284"/>
      <w:jc w:val="center"/>
      <w:textAlignment w:val="baseline"/>
    </w:pPr>
    <w:rPr>
      <w:rFonts w:ascii="Times New Roman" w:eastAsia="Times New Roman" w:hAnsi="Times New Roman" w:cs="Times New Roman"/>
      <w:b/>
      <w:spacing w:val="30"/>
      <w:sz w:val="24"/>
      <w:szCs w:val="20"/>
      <w:lang w:val="x-none" w:eastAsia="x-none"/>
    </w:rPr>
  </w:style>
  <w:style w:type="character" w:customStyle="1" w:styleId="aff">
    <w:name w:val="Основной текст с отступом Знак"/>
    <w:basedOn w:val="a2"/>
    <w:link w:val="afe"/>
    <w:rsid w:val="003F39C5"/>
    <w:rPr>
      <w:rFonts w:ascii="Times New Roman" w:eastAsia="Times New Roman" w:hAnsi="Times New Roman" w:cs="Times New Roman"/>
      <w:b/>
      <w:spacing w:val="30"/>
      <w:sz w:val="24"/>
      <w:szCs w:val="20"/>
      <w:lang w:val="x-none" w:eastAsia="x-none"/>
    </w:rPr>
  </w:style>
  <w:style w:type="table" w:styleId="aff0">
    <w:name w:val="Table Grid"/>
    <w:basedOn w:val="a3"/>
    <w:uiPriority w:val="59"/>
    <w:rsid w:val="003F39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F39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1">
    <w:name w:val="page number"/>
    <w:rsid w:val="003F39C5"/>
  </w:style>
  <w:style w:type="character" w:styleId="aff2">
    <w:name w:val="Strong"/>
    <w:uiPriority w:val="22"/>
    <w:qFormat/>
    <w:rsid w:val="003F39C5"/>
    <w:rPr>
      <w:b/>
      <w:bCs/>
    </w:rPr>
  </w:style>
  <w:style w:type="paragraph" w:customStyle="1" w:styleId="consplusnormal0">
    <w:name w:val="consplusnormal0"/>
    <w:basedOn w:val="a"/>
    <w:rsid w:val="003F39C5"/>
    <w:pPr>
      <w:spacing w:before="100" w:after="100" w:line="240" w:lineRule="auto"/>
      <w:ind w:firstLine="120"/>
    </w:pPr>
    <w:rPr>
      <w:rFonts w:ascii="Verdana" w:eastAsia="Times New Roman" w:hAnsi="Verdana" w:cs="Times New Roman"/>
      <w:sz w:val="24"/>
      <w:szCs w:val="24"/>
      <w:lang w:eastAsia="ru-RU"/>
    </w:rPr>
  </w:style>
  <w:style w:type="paragraph" w:styleId="aff3">
    <w:name w:val="footnote text"/>
    <w:basedOn w:val="a"/>
    <w:link w:val="aff4"/>
    <w:uiPriority w:val="99"/>
    <w:unhideWhenUsed/>
    <w:rsid w:val="003F39C5"/>
    <w:pPr>
      <w:widowControl w:val="0"/>
      <w:autoSpaceDE w:val="0"/>
      <w:autoSpaceDN w:val="0"/>
      <w:adjustRightInd w:val="0"/>
      <w:spacing w:after="0" w:line="240" w:lineRule="auto"/>
      <w:ind w:firstLine="720"/>
      <w:jc w:val="both"/>
    </w:pPr>
    <w:rPr>
      <w:rFonts w:ascii="Arial" w:eastAsia="Times New Roman" w:hAnsi="Arial" w:cs="Times New Roman"/>
      <w:sz w:val="20"/>
      <w:szCs w:val="20"/>
      <w:lang w:val="x-none" w:eastAsia="x-none"/>
    </w:rPr>
  </w:style>
  <w:style w:type="character" w:customStyle="1" w:styleId="aff4">
    <w:name w:val="Текст сноски Знак"/>
    <w:basedOn w:val="a2"/>
    <w:link w:val="aff3"/>
    <w:uiPriority w:val="99"/>
    <w:rsid w:val="003F39C5"/>
    <w:rPr>
      <w:rFonts w:ascii="Arial" w:eastAsia="Times New Roman" w:hAnsi="Arial" w:cs="Times New Roman"/>
      <w:sz w:val="20"/>
      <w:szCs w:val="20"/>
      <w:lang w:val="x-none" w:eastAsia="x-none"/>
    </w:rPr>
  </w:style>
  <w:style w:type="character" w:styleId="aff5">
    <w:name w:val="footnote reference"/>
    <w:uiPriority w:val="99"/>
    <w:unhideWhenUsed/>
    <w:rsid w:val="003F39C5"/>
    <w:rPr>
      <w:rFonts w:cs="Times New Roman"/>
      <w:vertAlign w:val="superscript"/>
    </w:rPr>
  </w:style>
  <w:style w:type="character" w:styleId="aff6">
    <w:name w:val="annotation reference"/>
    <w:rsid w:val="003F39C5"/>
    <w:rPr>
      <w:sz w:val="16"/>
      <w:szCs w:val="16"/>
    </w:rPr>
  </w:style>
  <w:style w:type="paragraph" w:styleId="aff7">
    <w:name w:val="annotation text"/>
    <w:basedOn w:val="a"/>
    <w:link w:val="aff8"/>
    <w:rsid w:val="003F39C5"/>
    <w:pPr>
      <w:spacing w:after="0" w:line="240" w:lineRule="auto"/>
    </w:pPr>
    <w:rPr>
      <w:rFonts w:ascii="Times New Roman" w:eastAsia="Times New Roman" w:hAnsi="Times New Roman" w:cs="Times New Roman"/>
      <w:sz w:val="20"/>
      <w:szCs w:val="20"/>
      <w:lang w:eastAsia="ru-RU"/>
    </w:rPr>
  </w:style>
  <w:style w:type="character" w:customStyle="1" w:styleId="aff8">
    <w:name w:val="Текст примечания Знак"/>
    <w:basedOn w:val="a2"/>
    <w:link w:val="aff7"/>
    <w:rsid w:val="003F39C5"/>
    <w:rPr>
      <w:rFonts w:ascii="Times New Roman" w:eastAsia="Times New Roman" w:hAnsi="Times New Roman" w:cs="Times New Roman"/>
      <w:sz w:val="20"/>
      <w:szCs w:val="20"/>
      <w:lang w:eastAsia="ru-RU"/>
    </w:rPr>
  </w:style>
  <w:style w:type="paragraph" w:styleId="aff9">
    <w:name w:val="annotation subject"/>
    <w:basedOn w:val="aff7"/>
    <w:next w:val="aff7"/>
    <w:link w:val="affa"/>
    <w:rsid w:val="003F39C5"/>
    <w:rPr>
      <w:b/>
      <w:bCs/>
      <w:lang w:val="x-none" w:eastAsia="x-none"/>
    </w:rPr>
  </w:style>
  <w:style w:type="character" w:customStyle="1" w:styleId="affa">
    <w:name w:val="Тема примечания Знак"/>
    <w:basedOn w:val="aff8"/>
    <w:link w:val="aff9"/>
    <w:rsid w:val="003F39C5"/>
    <w:rPr>
      <w:rFonts w:ascii="Times New Roman" w:eastAsia="Times New Roman" w:hAnsi="Times New Roman" w:cs="Times New Roman"/>
      <w:b/>
      <w:bCs/>
      <w:sz w:val="20"/>
      <w:szCs w:val="20"/>
      <w:lang w:val="x-none" w:eastAsia="x-none"/>
    </w:rPr>
  </w:style>
  <w:style w:type="paragraph" w:customStyle="1" w:styleId="affb">
    <w:name w:val="Знак Знак Знак Знак Знак Знак Знак"/>
    <w:basedOn w:val="a"/>
    <w:rsid w:val="003F39C5"/>
    <w:pPr>
      <w:spacing w:line="240" w:lineRule="exact"/>
      <w:ind w:firstLine="567"/>
      <w:jc w:val="right"/>
    </w:pPr>
    <w:rPr>
      <w:rFonts w:ascii="Arial" w:eastAsia="Times New Roman" w:hAnsi="Arial" w:cs="Times New Roman"/>
      <w:sz w:val="24"/>
      <w:szCs w:val="24"/>
      <w:lang w:val="en-GB"/>
    </w:rPr>
  </w:style>
  <w:style w:type="character" w:customStyle="1" w:styleId="blk">
    <w:name w:val="blk"/>
    <w:rsid w:val="003F39C5"/>
  </w:style>
  <w:style w:type="paragraph" w:customStyle="1" w:styleId="Style5">
    <w:name w:val="Style5"/>
    <w:basedOn w:val="a"/>
    <w:uiPriority w:val="99"/>
    <w:rsid w:val="003F39C5"/>
    <w:pPr>
      <w:widowControl w:val="0"/>
      <w:autoSpaceDE w:val="0"/>
      <w:autoSpaceDN w:val="0"/>
      <w:adjustRightInd w:val="0"/>
      <w:spacing w:after="0" w:line="324" w:lineRule="exact"/>
      <w:ind w:firstLine="547"/>
      <w:jc w:val="both"/>
    </w:pPr>
    <w:rPr>
      <w:rFonts w:ascii="Arial Black" w:eastAsia="Times New Roman" w:hAnsi="Arial Black" w:cs="Times New Roman"/>
      <w:sz w:val="24"/>
      <w:szCs w:val="24"/>
      <w:lang w:eastAsia="ru-RU"/>
    </w:rPr>
  </w:style>
  <w:style w:type="numbering" w:customStyle="1" w:styleId="42">
    <w:name w:val="Нет списка4"/>
    <w:next w:val="a4"/>
    <w:semiHidden/>
    <w:rsid w:val="003F39C5"/>
  </w:style>
  <w:style w:type="table" w:customStyle="1" w:styleId="17">
    <w:name w:val="Сетка таблицы1"/>
    <w:basedOn w:val="a3"/>
    <w:next w:val="aff0"/>
    <w:uiPriority w:val="59"/>
    <w:rsid w:val="003F39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lenobl.ru/"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15F47A327B83F04205B2CCED5188660AFA69A3BCEF45E799CDE80D2CAD0B8FB0865B17AC111227C993FD9EEEA2314D4C75DB4EA83BT2N9P" TargetMode="External"/><Relationship Id="rId26" Type="http://schemas.openxmlformats.org/officeDocument/2006/relationships/hyperlink" Target="consultantplus://offline/ref=60D545C6049BF91E0C2240CF4BDAB3159A179479763288E46667FE559887C9E6D0979444D86225FAFA521F8116B7CD1E7BF89E68A9316415oCAFP"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10D6B0F4F493D44858794BC2CR1L" TargetMode="External"/><Relationship Id="rId7" Type="http://schemas.openxmlformats.org/officeDocument/2006/relationships/hyperlink" Target="http://mfc47.ru/" TargetMode="External"/><Relationship Id="rId12" Type="http://schemas.openxmlformats.org/officeDocument/2006/relationships/hyperlink" Target="http://www.gu.lenobl.ru/" TargetMode="External"/><Relationship Id="rId17" Type="http://schemas.openxmlformats.org/officeDocument/2006/relationships/hyperlink" Target="consultantplus://offline/ref=15F47A327B83F04205B2CCED5188660AFA69A3BCEF45E799CDE80D2CAD0B8FB0865B17AD1D1B27C993FD9EEEA2314D4C75DB4EA83BT2N9P" TargetMode="External"/><Relationship Id="rId25"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15F47A327B83F04205B2CCED5188660AFA69A3BCEF45E799CDE80D2CAD0B8FB0865B17AE141B2C98C4B29FB2E7665E4D76DB4CA9272940ECT0N6P" TargetMode="External"/><Relationship Id="rId20" Type="http://schemas.openxmlformats.org/officeDocument/2006/relationships/hyperlink" Target="consultantplus://offline/ref=3D9B2277B33633762F5884D306115BB89D0EC6BA421ED6C136104A197B001020D7F99DBA82F7E651k5W2I"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mfc47.ru/" TargetMode="External"/><Relationship Id="rId24"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15" Type="http://schemas.openxmlformats.org/officeDocument/2006/relationships/hyperlink" Target="consultantplus://offline/ref=15F47A327B83F04205B2CCED5188660AFA69A3BCEF45E799CDE80D2CAD0B8FB0865B17AB171078CC86ECC6E2A12D534D6AC74CAAT3NBP" TargetMode="External"/><Relationship Id="rId23" Type="http://schemas.openxmlformats.org/officeDocument/2006/relationships/hyperlink" Target="consultantplus://offline/ref=E661085ED54F412FA5CA6470B032C1BB0094086E0444493D44858794BC2CR1L" TargetMode="External"/><Relationship Id="rId28" Type="http://schemas.openxmlformats.org/officeDocument/2006/relationships/hyperlink" Target="consultantplus://offline/ref=60D545C6049BF91E0C2240CF4BDAB3159A179479763288E46667FE559887C9E6D0979444D86229FDF2521F8116B7CD1E7BF89E68A9316415oCAFP" TargetMode="External"/><Relationship Id="rId10" Type="http://schemas.openxmlformats.org/officeDocument/2006/relationships/hyperlink" Target="http://vindinostrov.ru/" TargetMode="External"/><Relationship Id="rId19" Type="http://schemas.openxmlformats.org/officeDocument/2006/relationships/hyperlink" Target="consultantplus://offline/ref=3D9B2277B33633762F5884D306115BB89D0EC6BA421ED6C136104A197B001020D7F99DBA82F7E151k5W6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FE9F7EF8E950E8E7F95767218A817B4F8A253144D50F9C40943059EE8343AA8A4118CFE348BC53C405B943D37443997F8B36C8637C2EB27EN424F" TargetMode="External"/><Relationship Id="rId22" Type="http://schemas.openxmlformats.org/officeDocument/2006/relationships/hyperlink" Target="consultantplus://offline/ref=E661085ED54F412FA5CA6470B032C1BB0390056F0E46493D44858794BC2CR1L" TargetMode="External"/><Relationship Id="rId27" Type="http://schemas.openxmlformats.org/officeDocument/2006/relationships/hyperlink" Target="consultantplus://offline/ref=60D545C6049BF91E0C2240CF4BDAB3159A179479763288E46667FE559887C9E6D0979444D86225FFFF521F8116B7CD1E7BF89E68A9316415oCAF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AB22D-9964-4C2A-BB31-CD889552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11882</Words>
  <Characters>67734</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2025-07-22T11:28:00Z</cp:lastPrinted>
  <dcterms:created xsi:type="dcterms:W3CDTF">2023-10-19T09:17:00Z</dcterms:created>
  <dcterms:modified xsi:type="dcterms:W3CDTF">2025-07-22T11:30:00Z</dcterms:modified>
</cp:coreProperties>
</file>